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1FB2E1" w14:textId="77777777" w:rsidR="002841E9" w:rsidRPr="00855915" w:rsidRDefault="002841E9" w:rsidP="002841E9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bookmarkStart w:id="0" w:name="_GoBack"/>
      <w:bookmarkEnd w:id="0"/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7B1E32E2" w14:textId="77777777" w:rsidR="002841E9" w:rsidRPr="00855915" w:rsidRDefault="002841E9" w:rsidP="002841E9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5092FD70" w14:textId="77777777" w:rsidR="002841E9" w:rsidRPr="00855915" w:rsidRDefault="002841E9" w:rsidP="002841E9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32119CE9" w14:textId="77777777" w:rsidR="002841E9" w:rsidRPr="00855915" w:rsidRDefault="002841E9" w:rsidP="002841E9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68BD6DB6" w14:textId="77777777" w:rsidR="002841E9" w:rsidRPr="00855915" w:rsidRDefault="002841E9" w:rsidP="002841E9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4626BB81" w14:textId="77777777" w:rsidR="002841E9" w:rsidRPr="00855915" w:rsidRDefault="002841E9" w:rsidP="002841E9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56F41C47" w14:textId="77777777" w:rsidR="002841E9" w:rsidRPr="00855915" w:rsidRDefault="002841E9" w:rsidP="002841E9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6DEDB684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537FE747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6CD87C69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4829BE62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0479815C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44644C09" w14:textId="77777777" w:rsidR="002841E9" w:rsidRPr="00855915" w:rsidRDefault="002841E9" w:rsidP="002841E9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56C5D627" w14:textId="77777777" w:rsidR="002841E9" w:rsidRPr="00855915" w:rsidRDefault="002841E9" w:rsidP="002841E9">
      <w:pPr>
        <w:widowControl w:val="0"/>
        <w:autoSpaceDE w:val="0"/>
        <w:autoSpaceDN w:val="0"/>
        <w:rPr>
          <w:b/>
          <w:bCs/>
          <w:lang w:bidi="ru-RU"/>
        </w:rPr>
      </w:pPr>
    </w:p>
    <w:p w14:paraId="33E12007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5E96771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D63C9A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83C082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02108227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4E5DD36E" w14:textId="77777777" w:rsidR="002909F5" w:rsidRDefault="0034690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F24722">
        <w:rPr>
          <w:b/>
          <w:bCs/>
          <w:smallCaps/>
          <w:lang w:eastAsia="ru-RU"/>
        </w:rPr>
        <w:t>ДИСЦИПЛИНЫ (МОДУЛЯ)</w:t>
      </w:r>
      <w:r w:rsidR="00F24722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2909F5" w14:paraId="0A16BF50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008504D3" w14:textId="77777777" w:rsidR="002909F5" w:rsidRDefault="00F2472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Звукорежиссура концертных программ</w:t>
            </w:r>
          </w:p>
        </w:tc>
      </w:tr>
    </w:tbl>
    <w:p w14:paraId="25B61D6F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5693E13C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02349BF2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74F4651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7495C21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54605280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0E49E3BA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3B20746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1FCDE4D2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38CFFE5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E5D3656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8FA35D7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31F06694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6E9BFDC6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7163961A" w14:textId="77777777" w:rsidR="002909F5" w:rsidRDefault="00F24722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1482695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A101F3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78AA7C6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D531724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7ABB378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110D1F2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D52F219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21EAA55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D7970FF" w14:textId="77777777" w:rsidR="002909F5" w:rsidRDefault="002909F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6F0B2B0" w14:textId="77777777" w:rsidR="00F80CD2" w:rsidRDefault="00F80CD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B03F1C9" w14:textId="77777777" w:rsidR="00C9688A" w:rsidRDefault="00C9688A" w:rsidP="00C9688A">
      <w:pPr>
        <w:pStyle w:val="a6"/>
        <w:ind w:left="360"/>
        <w:rPr>
          <w:b/>
          <w:bCs/>
        </w:rPr>
      </w:pPr>
      <w:bookmarkStart w:id="1" w:name="_Toc6506052"/>
      <w:bookmarkEnd w:id="1"/>
    </w:p>
    <w:p w14:paraId="115FA2C9" w14:textId="77777777" w:rsidR="00C9688A" w:rsidRDefault="00C9688A" w:rsidP="00C9688A">
      <w:pPr>
        <w:pStyle w:val="a6"/>
        <w:ind w:left="360"/>
        <w:rPr>
          <w:b/>
          <w:bCs/>
        </w:rPr>
      </w:pPr>
    </w:p>
    <w:p w14:paraId="1CF4A8C0" w14:textId="77777777" w:rsidR="00346907" w:rsidRDefault="00346907" w:rsidP="00C9688A">
      <w:pPr>
        <w:pStyle w:val="a6"/>
        <w:ind w:left="360"/>
        <w:rPr>
          <w:b/>
          <w:bCs/>
        </w:rPr>
      </w:pPr>
    </w:p>
    <w:p w14:paraId="70FA9C46" w14:textId="77777777" w:rsidR="00C9688A" w:rsidRDefault="00C9688A" w:rsidP="00C9688A">
      <w:pPr>
        <w:pStyle w:val="a6"/>
        <w:ind w:left="360"/>
        <w:rPr>
          <w:b/>
          <w:bCs/>
        </w:rPr>
      </w:pPr>
    </w:p>
    <w:p w14:paraId="594A110E" w14:textId="77777777" w:rsidR="00C9688A" w:rsidRPr="00C9688A" w:rsidRDefault="00C9688A" w:rsidP="00C9688A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097D2805" w14:textId="77777777" w:rsidR="00C9688A" w:rsidRPr="00C9688A" w:rsidRDefault="00C9688A" w:rsidP="00C9688A"/>
    <w:p w14:paraId="21750ACE" w14:textId="77777777" w:rsidR="00F80CD2" w:rsidRDefault="00F80CD2">
      <w:pPr>
        <w:ind w:firstLine="709"/>
        <w:jc w:val="right"/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4819"/>
      </w:tblGrid>
      <w:tr w:rsidR="00FE1961" w:rsidRPr="006F181E" w14:paraId="7A0075BA" w14:textId="77777777" w:rsidTr="00FE1961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FEA5A" w14:textId="77777777" w:rsidR="00FE1961" w:rsidRPr="00286D18" w:rsidRDefault="00FE1961" w:rsidP="00F9297C">
            <w:pPr>
              <w:rPr>
                <w:b/>
              </w:rPr>
            </w:pPr>
            <w:bookmarkStart w:id="2" w:name="_Toc6506054"/>
            <w:bookmarkEnd w:id="2"/>
            <w:r w:rsidRPr="00286D18">
              <w:rPr>
                <w:b/>
              </w:rPr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602C" w14:textId="77777777" w:rsidR="00FE1961" w:rsidRPr="006F181E" w:rsidRDefault="00FE1961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организовывать исследовательские, проектные и практические работы в области звукорежиссуры 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843F" w14:textId="77777777" w:rsidR="00FE1961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>ОПК-1.1</w:t>
            </w:r>
            <w:proofErr w:type="gramStart"/>
            <w:r w:rsidRPr="00D95CD5"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</w:t>
            </w:r>
            <w:proofErr w:type="gramEnd"/>
            <w:r w:rsidRPr="00187119">
              <w:rPr>
                <w:sz w:val="24"/>
                <w:szCs w:val="24"/>
              </w:rPr>
              <w:t xml:space="preserve">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01DA664B" w14:textId="77777777" w:rsidR="00FE1961" w:rsidRPr="00D95CD5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3292F309" w14:textId="77777777" w:rsidR="00FE1961" w:rsidRPr="00BF53A0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t>звукорежиссуры сценических искусств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650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Знать: </w:t>
            </w:r>
          </w:p>
          <w:p w14:paraId="076BB131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497955E1" w14:textId="77777777" w:rsidR="00FE1961" w:rsidRPr="001C7ED7" w:rsidRDefault="00FE1961" w:rsidP="00F9297C">
            <w:pPr>
              <w:rPr>
                <w:bCs/>
              </w:rPr>
            </w:pPr>
          </w:p>
          <w:p w14:paraId="4EE0719A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13730B1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целесообразности применения культурологических знаний в области звукорежиссуры сценических искусств</w:t>
            </w:r>
          </w:p>
          <w:p w14:paraId="3F7E668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6F2F05DA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</w:t>
            </w:r>
            <w:proofErr w:type="gramStart"/>
            <w:r w:rsidRPr="001C7ED7">
              <w:rPr>
                <w:bCs/>
              </w:rPr>
              <w:t>.</w:t>
            </w:r>
            <w:proofErr w:type="gramEnd"/>
            <w:r w:rsidRPr="001C7ED7">
              <w:rPr>
                <w:bCs/>
              </w:rPr>
              <w:t xml:space="preserve"> - </w:t>
            </w:r>
            <w:proofErr w:type="gramStart"/>
            <w:r w:rsidRPr="001C7ED7">
              <w:rPr>
                <w:bCs/>
              </w:rPr>
              <w:t>н</w:t>
            </w:r>
            <w:proofErr w:type="gramEnd"/>
            <w:r w:rsidRPr="001C7ED7">
              <w:rPr>
                <w:bCs/>
              </w:rPr>
              <w:t>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FE1961" w:rsidRPr="006F181E" w14:paraId="40D29A17" w14:textId="77777777" w:rsidTr="00FE1961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15262" w14:textId="77777777" w:rsidR="00FE1961" w:rsidRPr="00286D18" w:rsidRDefault="00FE1961" w:rsidP="00F9297C">
            <w:pPr>
              <w:rPr>
                <w:b/>
              </w:rPr>
            </w:pPr>
            <w:r w:rsidRPr="00286D18">
              <w:rPr>
                <w:b/>
              </w:rPr>
              <w:t>ПК-1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27681" w14:textId="77777777" w:rsidR="00FE1961" w:rsidRPr="006F181E" w:rsidRDefault="00FE1961" w:rsidP="00F9297C">
            <w:r w:rsidRPr="006F181E">
              <w:t xml:space="preserve">Способен осуществлять озвучивание </w:t>
            </w:r>
            <w:proofErr w:type="gramStart"/>
            <w:r w:rsidRPr="006F181E">
              <w:t>и(</w:t>
            </w:r>
            <w:proofErr w:type="gramEnd"/>
            <w:r w:rsidRPr="006F181E">
              <w:t>или) звукоусиление сценического произведения в области театрального, музыкально-</w:t>
            </w:r>
            <w:r w:rsidRPr="006F181E">
              <w:lastRenderedPageBreak/>
              <w:t>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2B46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ПК-1.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37DF25F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Технологии и инструментарий</w:t>
            </w:r>
            <w:r w:rsidRPr="006F181E">
              <w:rPr>
                <w:sz w:val="24"/>
                <w:szCs w:val="24"/>
              </w:rPr>
              <w:t xml:space="preserve"> звукорежиссуры</w:t>
            </w:r>
          </w:p>
          <w:p w14:paraId="71C80D76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2B957BD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3B67A87B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14:paraId="12B740B7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B3A71A4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ПК-1.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2C266D28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Приемами и технологиями </w:t>
            </w:r>
            <w:r w:rsidRPr="006F181E">
              <w:rPr>
                <w:sz w:val="24"/>
                <w:szCs w:val="24"/>
              </w:rPr>
              <w:lastRenderedPageBreak/>
              <w:t xml:space="preserve">создания комплекса </w:t>
            </w:r>
            <w:proofErr w:type="spellStart"/>
            <w:r w:rsidRPr="006F181E">
              <w:rPr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5936636F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1733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64FEC3CC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1CAA64B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4FE79B9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034A115C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4B88ADC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55802781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07859C7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1418FFF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1E1F4918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3143EC52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Озвучивание открытых пространств и закрытых помещений</w:t>
            </w:r>
          </w:p>
          <w:p w14:paraId="15CDCE06" w14:textId="77777777" w:rsidR="00FE1961" w:rsidRPr="001C7ED7" w:rsidRDefault="00FE1961" w:rsidP="00F9297C">
            <w:pPr>
              <w:rPr>
                <w:bCs/>
              </w:rPr>
            </w:pPr>
          </w:p>
          <w:p w14:paraId="1365738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60ECAF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708DC218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Коммутировать и эксплуатировать </w:t>
            </w:r>
            <w:r w:rsidRPr="001C7ED7">
              <w:rPr>
                <w:bCs/>
              </w:rPr>
              <w:lastRenderedPageBreak/>
              <w:t>совместно с инженерно-техническим персоналом звуковое оборудование</w:t>
            </w:r>
          </w:p>
          <w:p w14:paraId="095BF46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14:paraId="27BCCE0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звукоусиление в закрытых помещениях и на открытых пространствах</w:t>
            </w:r>
          </w:p>
          <w:p w14:paraId="11394AAD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5DF277A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39E64E3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53526A91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14:paraId="1BCF226E" w14:textId="77777777" w:rsidR="00FE1961" w:rsidRPr="001C7ED7" w:rsidRDefault="00FE1961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7468A30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D447321" w14:textId="77777777" w:rsidR="00FE1961" w:rsidRPr="001C7ED7" w:rsidRDefault="00FE1961" w:rsidP="00F9297C">
            <w:pPr>
              <w:rPr>
                <w:bCs/>
              </w:rPr>
            </w:pPr>
          </w:p>
          <w:p w14:paraId="76019C6A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36DA9036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79DB2B46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настройки звукового оборудования</w:t>
            </w:r>
          </w:p>
          <w:p w14:paraId="68181D74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002EE341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21D0EE9C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675EA0C6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344ACCC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Приемами контроля работоспособности звукового сценического оборудования</w:t>
            </w:r>
          </w:p>
          <w:p w14:paraId="349FE4DC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14:paraId="751BA695" w14:textId="77777777" w:rsidR="00FE1961" w:rsidRPr="001C7ED7" w:rsidRDefault="00FE1961" w:rsidP="00F9297C">
            <w:pPr>
              <w:rPr>
                <w:bCs/>
              </w:rPr>
            </w:pPr>
          </w:p>
        </w:tc>
      </w:tr>
      <w:tr w:rsidR="00FE1961" w:rsidRPr="006F181E" w14:paraId="50F9139B" w14:textId="77777777" w:rsidTr="00FE1961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36D9" w14:textId="77777777" w:rsidR="00FE1961" w:rsidRPr="00286D18" w:rsidRDefault="00FE1961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B2283" w14:textId="77777777" w:rsidR="00FE1961" w:rsidRPr="006F181E" w:rsidRDefault="00FE1961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C2D8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2EACEB4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508C181" w14:textId="77777777" w:rsidR="00FE1961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BF46435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9B4FFC7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FC52372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8EDC86C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52EA263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491890EC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8939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1AA9213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656C9FE2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133E9DEF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643DA4D3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2BE92C0A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2B4B390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7FD685C5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63D6CF6D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42E061FD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351BF523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0C980B79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3FFCC692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5F5AAFE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51BC541" w14:textId="77777777" w:rsidR="00FE1961" w:rsidRPr="001C7ED7" w:rsidRDefault="00FE1961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056B2443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7A5AC30D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06F9CA14" w14:textId="77777777" w:rsidR="00FE1961" w:rsidRPr="001C7ED7" w:rsidRDefault="00FE1961" w:rsidP="00F9297C">
            <w:pPr>
              <w:rPr>
                <w:bCs/>
              </w:rPr>
            </w:pPr>
          </w:p>
          <w:p w14:paraId="37CA1A96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5F6AC49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1E055F87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4F2E832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46694E99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оценки качества звукового ряда сценического </w:t>
            </w:r>
            <w:r w:rsidRPr="001C7ED7">
              <w:rPr>
                <w:bCs/>
              </w:rPr>
              <w:lastRenderedPageBreak/>
              <w:t>произведения</w:t>
            </w:r>
          </w:p>
        </w:tc>
      </w:tr>
      <w:tr w:rsidR="00FE1961" w:rsidRPr="006F181E" w14:paraId="595A4345" w14:textId="77777777" w:rsidTr="00FE1961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FAD8" w14:textId="77777777" w:rsidR="00FE1961" w:rsidRPr="00286D18" w:rsidRDefault="00FE1961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132FE" w14:textId="77777777" w:rsidR="00FE1961" w:rsidRPr="006F181E" w:rsidRDefault="00FE1961" w:rsidP="00F9297C">
            <w:r w:rsidRPr="006F181E"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>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244C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5C3525A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013AF8E7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E6B5DDB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7FC6D49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79F93679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8ABBF8F" w14:textId="77777777" w:rsidR="00FE1961" w:rsidRPr="00286D18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FE0B7AE" w14:textId="77777777" w:rsidR="00FE1961" w:rsidRPr="006F181E" w:rsidRDefault="00FE1961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42D0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3156ECAC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6EC2446B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2DC7B715" w14:textId="77777777" w:rsidR="00FE1961" w:rsidRPr="001C7ED7" w:rsidRDefault="00FE1961" w:rsidP="00F9297C">
            <w:pPr>
              <w:rPr>
                <w:bCs/>
              </w:rPr>
            </w:pPr>
          </w:p>
          <w:p w14:paraId="61C75DFE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386DD069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1C7ED7">
              <w:rPr>
                <w:bCs/>
              </w:rPr>
              <w:t>звукотехнического</w:t>
            </w:r>
            <w:proofErr w:type="spellEnd"/>
            <w:r w:rsidRPr="001C7ED7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67E11EA3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426152E5" w14:textId="77777777" w:rsidR="00FE1961" w:rsidRPr="001C7ED7" w:rsidRDefault="00FE1961" w:rsidP="00F9297C">
            <w:pPr>
              <w:rPr>
                <w:bCs/>
              </w:rPr>
            </w:pPr>
          </w:p>
          <w:p w14:paraId="2AB5E273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EBD25A7" w14:textId="77777777" w:rsidR="00FE1961" w:rsidRPr="001C7ED7" w:rsidRDefault="00FE1961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39F43594" w14:textId="77777777" w:rsidR="002909F5" w:rsidRDefault="002909F5" w:rsidP="00C9688A">
      <w:pPr>
        <w:pStyle w:val="2"/>
      </w:pPr>
    </w:p>
    <w:p w14:paraId="68B84C80" w14:textId="77777777" w:rsidR="00C9688A" w:rsidRDefault="00C9688A" w:rsidP="00C9688A"/>
    <w:p w14:paraId="015BAD42" w14:textId="77777777" w:rsidR="00C9688A" w:rsidRPr="001919E7" w:rsidRDefault="00C9688A" w:rsidP="00C9688A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35127FE3" w14:textId="77777777" w:rsidR="00C9688A" w:rsidRPr="001919E7" w:rsidRDefault="00C9688A" w:rsidP="00C9688A">
      <w:pPr>
        <w:autoSpaceDE w:val="0"/>
        <w:autoSpaceDN w:val="0"/>
        <w:adjustRightInd w:val="0"/>
        <w:jc w:val="center"/>
        <w:rPr>
          <w:b/>
        </w:rPr>
      </w:pPr>
      <w:bookmarkStart w:id="3" w:name="_Hlk89194545"/>
      <w:r w:rsidRPr="001919E7">
        <w:rPr>
          <w:b/>
        </w:rPr>
        <w:t>2.1. Задания реконструктивного уровня:</w:t>
      </w:r>
    </w:p>
    <w:bookmarkEnd w:id="3"/>
    <w:p w14:paraId="21C1092D" w14:textId="77777777" w:rsidR="00C9688A" w:rsidRPr="001919E7" w:rsidRDefault="00C9688A" w:rsidP="00C9688A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0589BCEF" w14:textId="77777777" w:rsidR="00C9688A" w:rsidRDefault="00C9688A" w:rsidP="00C9688A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1021D3CA" w14:textId="77777777" w:rsidR="00C9688A" w:rsidRDefault="00C9688A" w:rsidP="00C9688A">
      <w:pPr>
        <w:jc w:val="center"/>
        <w:rPr>
          <w:b/>
          <w:bCs/>
        </w:rPr>
      </w:pPr>
    </w:p>
    <w:p w14:paraId="7CC695A1" w14:textId="77777777" w:rsidR="00C9688A" w:rsidRPr="00B06B91" w:rsidRDefault="00C9688A" w:rsidP="00C9688A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(ПК-1, ПК-4, ПК-7)</w:t>
      </w:r>
    </w:p>
    <w:p w14:paraId="69672E3F" w14:textId="77777777" w:rsidR="00C9688A" w:rsidRPr="00C9688A" w:rsidRDefault="00C9688A" w:rsidP="00C9688A"/>
    <w:p w14:paraId="36660692" w14:textId="77777777" w:rsidR="002909F5" w:rsidRDefault="002909F5">
      <w:pPr>
        <w:rPr>
          <w:b/>
        </w:rPr>
      </w:pPr>
    </w:p>
    <w:p w14:paraId="0316E729" w14:textId="77777777" w:rsidR="00C9688A" w:rsidRDefault="00C9688A" w:rsidP="00C9688A">
      <w:pPr>
        <w:widowControl w:val="0"/>
        <w:numPr>
          <w:ilvl w:val="0"/>
          <w:numId w:val="3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частоты звуковых колебаний:</w:t>
      </w:r>
    </w:p>
    <w:p w14:paraId="20AEB463" w14:textId="77777777"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14:paraId="694AFF0D" w14:textId="77777777"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Герц</w:t>
      </w:r>
    </w:p>
    <w:p w14:paraId="7D277255" w14:textId="77777777"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Ом</w:t>
      </w:r>
    </w:p>
    <w:p w14:paraId="6D5A1432" w14:textId="77777777"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14:paraId="33C5C2F8" w14:textId="77777777" w:rsidR="00C9688A" w:rsidRDefault="00C9688A" w:rsidP="00C9688A">
      <w:pPr>
        <w:widowControl w:val="0"/>
        <w:numPr>
          <w:ilvl w:val="0"/>
          <w:numId w:val="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14:paraId="44D560DC" w14:textId="77777777" w:rsidR="00C9688A" w:rsidRDefault="00C9688A" w:rsidP="00C9688A">
      <w:pPr>
        <w:widowControl w:val="0"/>
        <w:autoSpaceDE w:val="0"/>
        <w:autoSpaceDN w:val="0"/>
        <w:adjustRightInd w:val="0"/>
        <w:ind w:firstLine="566"/>
        <w:rPr>
          <w:rFonts w:ascii="HelveticaNeue" w:hAnsi="HelveticaNeue" w:cs="HelveticaNeue"/>
          <w:color w:val="000000"/>
          <w:u w:color="000000"/>
        </w:rPr>
      </w:pPr>
    </w:p>
    <w:p w14:paraId="48F1BDAD" w14:textId="77777777" w:rsidR="00C9688A" w:rsidRDefault="00C9688A" w:rsidP="00C9688A">
      <w:pPr>
        <w:widowControl w:val="0"/>
        <w:numPr>
          <w:ilvl w:val="0"/>
          <w:numId w:val="3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Инфразвуком называется звук с частотой:</w:t>
      </w:r>
    </w:p>
    <w:p w14:paraId="7D0662F2" w14:textId="77777777"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790EDA97" w14:textId="77777777"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49E4DCA6" w14:textId="77777777"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Hz</w:t>
      </w:r>
      <w:proofErr w:type="spellEnd"/>
    </w:p>
    <w:p w14:paraId="6BF1A7A4" w14:textId="77777777"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30B92887" w14:textId="77777777" w:rsidR="00C9688A" w:rsidRDefault="00C9688A" w:rsidP="00C9688A">
      <w:pPr>
        <w:widowControl w:val="0"/>
        <w:numPr>
          <w:ilvl w:val="0"/>
          <w:numId w:val="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GHz</w:t>
      </w:r>
      <w:proofErr w:type="spellEnd"/>
    </w:p>
    <w:p w14:paraId="4A5496E3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A2D661F" w14:textId="77777777" w:rsidR="00C9688A" w:rsidRDefault="00C9688A" w:rsidP="00C9688A">
      <w:pPr>
        <w:widowControl w:val="0"/>
        <w:numPr>
          <w:ilvl w:val="0"/>
          <w:numId w:val="3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Ультразвуком называется звук с частотой:</w:t>
      </w:r>
    </w:p>
    <w:p w14:paraId="2AB37D11" w14:textId="77777777"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42D1CBCB" w14:textId="77777777"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058403B1" w14:textId="77777777"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348E41B8" w14:textId="77777777"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kHz</w:t>
      </w:r>
      <w:proofErr w:type="spellEnd"/>
    </w:p>
    <w:p w14:paraId="507BEDF5" w14:textId="77777777" w:rsidR="00C9688A" w:rsidRDefault="00C9688A" w:rsidP="00C9688A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GHz</w:t>
      </w:r>
      <w:proofErr w:type="spellEnd"/>
    </w:p>
    <w:p w14:paraId="3D64C019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D2A4EBB" w14:textId="77777777" w:rsidR="00C9688A" w:rsidRDefault="00C9688A" w:rsidP="00C9688A">
      <w:pPr>
        <w:widowControl w:val="0"/>
        <w:numPr>
          <w:ilvl w:val="0"/>
          <w:numId w:val="3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Гиперзвуком называется звук с частотой:</w:t>
      </w:r>
    </w:p>
    <w:p w14:paraId="3B1B38FF" w14:textId="77777777"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50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1E66590B" w14:textId="77777777"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1000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5772BCA2" w14:textId="77777777"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Ниже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Hz</w:t>
      </w:r>
      <w:proofErr w:type="spellEnd"/>
    </w:p>
    <w:p w14:paraId="67BB712F" w14:textId="77777777"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Выше 20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1CF20C37" w14:textId="77777777" w:rsidR="00C9688A" w:rsidRDefault="00C9688A" w:rsidP="00C9688A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Выше 1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GHz</w:t>
      </w:r>
      <w:proofErr w:type="spellEnd"/>
    </w:p>
    <w:p w14:paraId="0CCB624A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71866F38" w14:textId="77777777" w:rsidR="00C9688A" w:rsidRDefault="00C9688A" w:rsidP="00C9688A">
      <w:pPr>
        <w:widowControl w:val="0"/>
        <w:numPr>
          <w:ilvl w:val="0"/>
          <w:numId w:val="4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Приблизительная скорость распространения звуковых волн в воздухе:</w:t>
      </w:r>
    </w:p>
    <w:p w14:paraId="4D65BC57" w14:textId="77777777"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0.34 мм/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52F73F54" w14:textId="77777777"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3.4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72455EAB" w14:textId="77777777"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6A4DA833" w14:textId="77777777"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340 м/</w:t>
      </w:r>
      <w:proofErr w:type="gramStart"/>
      <w:r>
        <w:rPr>
          <w:rFonts w:ascii="HelveticaNeue" w:hAnsi="HelveticaNeue" w:cs="HelveticaNeue"/>
          <w:color w:val="000000"/>
          <w:u w:val="single" w:color="000000"/>
        </w:rPr>
        <w:t>с</w:t>
      </w:r>
      <w:proofErr w:type="gramEnd"/>
    </w:p>
    <w:p w14:paraId="403AA3E3" w14:textId="77777777" w:rsidR="00C9688A" w:rsidRDefault="00C9688A" w:rsidP="00C9688A">
      <w:pPr>
        <w:widowControl w:val="0"/>
        <w:numPr>
          <w:ilvl w:val="0"/>
          <w:numId w:val="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3400 м/</w:t>
      </w:r>
      <w:proofErr w:type="gramStart"/>
      <w:r>
        <w:rPr>
          <w:rFonts w:ascii="HelveticaNeue" w:hAnsi="HelveticaNeue" w:cs="HelveticaNeue"/>
          <w:color w:val="000000"/>
          <w:u w:color="000000"/>
        </w:rPr>
        <w:t>с</w:t>
      </w:r>
      <w:proofErr w:type="gramEnd"/>
    </w:p>
    <w:p w14:paraId="24AE22DE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477C6B9A" w14:textId="77777777" w:rsidR="00C9688A" w:rsidRDefault="00C9688A" w:rsidP="00C9688A">
      <w:pPr>
        <w:widowControl w:val="0"/>
        <w:numPr>
          <w:ilvl w:val="0"/>
          <w:numId w:val="4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Изменение воспринимаемой частоты, вследствие движения источника звука:</w:t>
      </w:r>
    </w:p>
    <w:p w14:paraId="0B38BB54" w14:textId="77777777"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Холла</w:t>
      </w:r>
    </w:p>
    <w:p w14:paraId="1A774AD4" w14:textId="77777777"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Эффект Доплера</w:t>
      </w:r>
    </w:p>
    <w:p w14:paraId="6D7E5B2A" w14:textId="77777777"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Комптона</w:t>
      </w:r>
    </w:p>
    <w:p w14:paraId="237C4449" w14:textId="77777777"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Эффект Казимира</w:t>
      </w:r>
    </w:p>
    <w:p w14:paraId="715458E4" w14:textId="77777777" w:rsidR="00C9688A" w:rsidRDefault="00C9688A" w:rsidP="00C9688A">
      <w:pPr>
        <w:widowControl w:val="0"/>
        <w:numPr>
          <w:ilvl w:val="0"/>
          <w:numId w:val="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Эффект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Даннинга-Крюгера</w:t>
      </w:r>
      <w:proofErr w:type="spellEnd"/>
    </w:p>
    <w:p w14:paraId="4BE321C2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392DDED" w14:textId="77777777" w:rsidR="00C9688A" w:rsidRDefault="00C9688A" w:rsidP="00C9688A">
      <w:pPr>
        <w:widowControl w:val="0"/>
        <w:numPr>
          <w:ilvl w:val="0"/>
          <w:numId w:val="4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Искривление звукового луча в неоднородной среде:</w:t>
      </w:r>
    </w:p>
    <w:p w14:paraId="1458ADC2" w14:textId="77777777"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Рефракция</w:t>
      </w:r>
    </w:p>
    <w:p w14:paraId="290EAB18" w14:textId="77777777"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14:paraId="32C6735D" w14:textId="77777777"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14:paraId="024480BE" w14:textId="77777777"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190BB737" w14:textId="77777777" w:rsidR="00C9688A" w:rsidRDefault="00C9688A" w:rsidP="00C9688A">
      <w:pPr>
        <w:widowControl w:val="0"/>
        <w:numPr>
          <w:ilvl w:val="0"/>
          <w:numId w:val="1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14:paraId="718089AE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B2EBABD" w14:textId="77777777" w:rsidR="00C9688A" w:rsidRDefault="00C9688A" w:rsidP="00C9688A">
      <w:pPr>
        <w:widowControl w:val="0"/>
        <w:numPr>
          <w:ilvl w:val="0"/>
          <w:numId w:val="4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Зависимость фазовой скорости звуковой волны от частоты:</w:t>
      </w:r>
    </w:p>
    <w:p w14:paraId="7ABEDF77" w14:textId="77777777"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Рефракция</w:t>
      </w:r>
    </w:p>
    <w:p w14:paraId="078FCD59" w14:textId="77777777"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14:paraId="32C57F36" w14:textId="77777777"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Интерференция</w:t>
      </w:r>
    </w:p>
    <w:p w14:paraId="5DAE1714" w14:textId="77777777"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7AB839A5" w14:textId="77777777" w:rsidR="00C9688A" w:rsidRDefault="00C9688A" w:rsidP="00C9688A">
      <w:pPr>
        <w:widowControl w:val="0"/>
        <w:numPr>
          <w:ilvl w:val="0"/>
          <w:numId w:val="1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Дисперсия</w:t>
      </w:r>
    </w:p>
    <w:p w14:paraId="088877EA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66D00FB" w14:textId="77777777" w:rsidR="00C9688A" w:rsidRDefault="00C9688A" w:rsidP="00C9688A">
      <w:pPr>
        <w:widowControl w:val="0"/>
        <w:numPr>
          <w:ilvl w:val="0"/>
          <w:numId w:val="4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Взаимное увеличение или уменьшение результирующей амплитуды нескольких когерентных волн:</w:t>
      </w:r>
    </w:p>
    <w:p w14:paraId="4ECB8722" w14:textId="77777777"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Рефракция</w:t>
      </w:r>
    </w:p>
    <w:p w14:paraId="710BF732" w14:textId="77777777"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Дифракция</w:t>
      </w:r>
    </w:p>
    <w:p w14:paraId="73171CD1" w14:textId="77777777"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Интерференция</w:t>
      </w:r>
    </w:p>
    <w:p w14:paraId="58B96E3E" w14:textId="77777777"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Поляризация</w:t>
      </w:r>
    </w:p>
    <w:p w14:paraId="5CC72527" w14:textId="77777777" w:rsidR="00C9688A" w:rsidRDefault="00C9688A" w:rsidP="00C9688A">
      <w:pPr>
        <w:widowControl w:val="0"/>
        <w:numPr>
          <w:ilvl w:val="0"/>
          <w:numId w:val="1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Дисперсия</w:t>
      </w:r>
    </w:p>
    <w:p w14:paraId="5EE920D5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09D7926" w14:textId="77777777" w:rsidR="00C9688A" w:rsidRDefault="00C9688A" w:rsidP="00C9688A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Сетевой протокол передачи звука через IP:</w:t>
      </w:r>
    </w:p>
    <w:p w14:paraId="243D849E" w14:textId="77777777"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DANTE</w:t>
      </w:r>
    </w:p>
    <w:p w14:paraId="671564C2" w14:textId="77777777"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AES3</w:t>
      </w:r>
    </w:p>
    <w:p w14:paraId="3AC74BA1" w14:textId="77777777"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ADAT</w:t>
      </w:r>
    </w:p>
    <w:p w14:paraId="0AAD4193" w14:textId="77777777"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SPDIF</w:t>
      </w:r>
    </w:p>
    <w:p w14:paraId="33B94EF6" w14:textId="77777777" w:rsidR="00C9688A" w:rsidRDefault="00C9688A" w:rsidP="00C9688A">
      <w:pPr>
        <w:widowControl w:val="0"/>
        <w:numPr>
          <w:ilvl w:val="0"/>
          <w:numId w:val="1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MADI</w:t>
      </w:r>
    </w:p>
    <w:p w14:paraId="671713CC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B5F708B" w14:textId="77777777" w:rsidR="00C9688A" w:rsidRDefault="00C9688A" w:rsidP="00C9688A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Совмещённая микрофонная стереосистема:</w:t>
      </w:r>
    </w:p>
    <w:p w14:paraId="176D72DE" w14:textId="77777777"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14:paraId="5CDC778D" w14:textId="77777777"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MS</w:t>
      </w:r>
    </w:p>
    <w:p w14:paraId="10E35250" w14:textId="77777777"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14:paraId="7BD984BA" w14:textId="77777777"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14:paraId="62C5C037" w14:textId="77777777" w:rsidR="00C9688A" w:rsidRDefault="00C9688A" w:rsidP="00C9688A">
      <w:pPr>
        <w:widowControl w:val="0"/>
        <w:numPr>
          <w:ilvl w:val="0"/>
          <w:numId w:val="1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AB</w:t>
      </w:r>
    </w:p>
    <w:p w14:paraId="576BE681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176CB9C" w14:textId="77777777" w:rsidR="00C9688A" w:rsidRDefault="00C9688A" w:rsidP="00C9688A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Разнесённая (раздельная) микрофонная стереосистема:</w:t>
      </w:r>
    </w:p>
    <w:p w14:paraId="256E1D54" w14:textId="77777777"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ORTF</w:t>
      </w:r>
    </w:p>
    <w:p w14:paraId="0C67EA73" w14:textId="77777777"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MS</w:t>
      </w:r>
    </w:p>
    <w:p w14:paraId="0999E378" w14:textId="77777777"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DIN</w:t>
      </w:r>
    </w:p>
    <w:p w14:paraId="6FB83414" w14:textId="77777777"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NOS</w:t>
      </w:r>
    </w:p>
    <w:p w14:paraId="08B2DA08" w14:textId="77777777" w:rsidR="00C9688A" w:rsidRDefault="00C9688A" w:rsidP="00C9688A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AB</w:t>
      </w:r>
    </w:p>
    <w:p w14:paraId="506314A3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41B7FBE" w14:textId="77777777" w:rsidR="00C9688A" w:rsidRDefault="00C9688A" w:rsidP="00C9688A">
      <w:pPr>
        <w:widowControl w:val="0"/>
        <w:numPr>
          <w:ilvl w:val="0"/>
          <w:numId w:val="4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Конденсаторный микрофон подключается к разъёму:</w:t>
      </w:r>
    </w:p>
    <w:p w14:paraId="2E005D4A" w14:textId="77777777"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D-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Sub</w:t>
      </w:r>
      <w:proofErr w:type="spellEnd"/>
    </w:p>
    <w:p w14:paraId="5F079B60" w14:textId="77777777"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TRS</w:t>
      </w:r>
    </w:p>
    <w:p w14:paraId="41E09442" w14:textId="77777777"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XLR</w:t>
      </w:r>
    </w:p>
    <w:p w14:paraId="5FA46E68" w14:textId="77777777"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SpeakON</w:t>
      </w:r>
      <w:proofErr w:type="spellEnd"/>
    </w:p>
    <w:p w14:paraId="422C8218" w14:textId="77777777" w:rsidR="00C9688A" w:rsidRDefault="00C9688A" w:rsidP="00C9688A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RCA</w:t>
      </w:r>
    </w:p>
    <w:p w14:paraId="4087A54A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EDCE82B" w14:textId="77777777" w:rsidR="00C9688A" w:rsidRDefault="00C9688A" w:rsidP="00C9688A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Фантомное питание микшерной консоли включается кнопкой:</w:t>
      </w:r>
    </w:p>
    <w:p w14:paraId="6BC37CC1" w14:textId="77777777"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Pad</w:t>
      </w:r>
      <w:proofErr w:type="spellEnd"/>
    </w:p>
    <w:p w14:paraId="4595EEBA" w14:textId="77777777"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23F41DBA" w14:textId="77777777"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Mute</w:t>
      </w:r>
      <w:proofErr w:type="spellEnd"/>
    </w:p>
    <w:p w14:paraId="67253F56" w14:textId="77777777"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48V</w:t>
      </w:r>
    </w:p>
    <w:p w14:paraId="1AFBAD1F" w14:textId="77777777" w:rsidR="00C9688A" w:rsidRDefault="00C9688A" w:rsidP="00C9688A">
      <w:pPr>
        <w:widowControl w:val="0"/>
        <w:numPr>
          <w:ilvl w:val="0"/>
          <w:numId w:val="1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442D40CC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71BB757" w14:textId="77777777" w:rsidR="00C9688A" w:rsidRDefault="00C9688A" w:rsidP="00C9688A">
      <w:pPr>
        <w:widowControl w:val="0"/>
        <w:numPr>
          <w:ilvl w:val="0"/>
          <w:numId w:val="5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Для ступенчатого ослабления входного сигнала используется кнопка:</w:t>
      </w:r>
    </w:p>
    <w:p w14:paraId="1D55474B" w14:textId="77777777"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Pad</w:t>
      </w:r>
      <w:proofErr w:type="spellEnd"/>
    </w:p>
    <w:p w14:paraId="6B9CD50C" w14:textId="77777777"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7AA60E2A" w14:textId="77777777"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Mute</w:t>
      </w:r>
      <w:proofErr w:type="spellEnd"/>
    </w:p>
    <w:p w14:paraId="4F7A552C" w14:textId="77777777"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48V</w:t>
      </w:r>
    </w:p>
    <w:p w14:paraId="232252D3" w14:textId="77777777" w:rsidR="00C9688A" w:rsidRDefault="00C9688A" w:rsidP="00C9688A">
      <w:pPr>
        <w:widowControl w:val="0"/>
        <w:numPr>
          <w:ilvl w:val="0"/>
          <w:numId w:val="1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76D03A52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D5A5B8B" w14:textId="77777777" w:rsidR="00C9688A" w:rsidRDefault="00C9688A" w:rsidP="00C9688A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Для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заглушения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канала микшерного пульта используется кнопка:</w:t>
      </w:r>
    </w:p>
    <w:p w14:paraId="7E76B1CB" w14:textId="77777777"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Pad</w:t>
      </w:r>
      <w:proofErr w:type="spellEnd"/>
    </w:p>
    <w:p w14:paraId="2A8FB1D5" w14:textId="77777777"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Solo</w:t>
      </w:r>
      <w:proofErr w:type="spellEnd"/>
    </w:p>
    <w:p w14:paraId="65A6003C" w14:textId="77777777"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Mute</w:t>
      </w:r>
      <w:proofErr w:type="spellEnd"/>
    </w:p>
    <w:p w14:paraId="2C63DF0E" w14:textId="77777777"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48V</w:t>
      </w:r>
    </w:p>
    <w:p w14:paraId="0E70ED16" w14:textId="77777777" w:rsidR="00C9688A" w:rsidRDefault="00C9688A" w:rsidP="00C9688A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PFL</w:t>
      </w:r>
    </w:p>
    <w:p w14:paraId="1D442608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A73CDDB" w14:textId="77777777" w:rsidR="00C9688A" w:rsidRDefault="00C9688A" w:rsidP="00C9688A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За ширину частотной полосы отвечает параметр:</w:t>
      </w:r>
    </w:p>
    <w:p w14:paraId="27AD394E" w14:textId="77777777"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Gain</w:t>
      </w:r>
      <w:proofErr w:type="spellEnd"/>
    </w:p>
    <w:p w14:paraId="3B7C2AA5" w14:textId="77777777"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Frequency</w:t>
      </w:r>
      <w:proofErr w:type="spellEnd"/>
    </w:p>
    <w:p w14:paraId="257CD675" w14:textId="77777777"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Q</w:t>
      </w:r>
    </w:p>
    <w:p w14:paraId="413C0A2A" w14:textId="77777777"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Type</w:t>
      </w:r>
      <w:proofErr w:type="spellEnd"/>
    </w:p>
    <w:p w14:paraId="375EC7EC" w14:textId="77777777" w:rsidR="00C9688A" w:rsidRDefault="00C9688A" w:rsidP="00C9688A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Bypass</w:t>
      </w:r>
      <w:proofErr w:type="spellEnd"/>
    </w:p>
    <w:p w14:paraId="4A287A55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DE9E14E" w14:textId="77777777" w:rsidR="00C9688A" w:rsidRDefault="00C9688A" w:rsidP="00C9688A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10-полосный графический эквалайзер:</w:t>
      </w:r>
    </w:p>
    <w:p w14:paraId="60751951" w14:textId="77777777"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07592A2C" w14:textId="77777777"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02B38320" w14:textId="77777777"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3BBA0B63" w14:textId="77777777"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1-октавный</w:t>
      </w:r>
    </w:p>
    <w:p w14:paraId="6B53A79C" w14:textId="77777777" w:rsidR="00C9688A" w:rsidRDefault="00C9688A" w:rsidP="00C9688A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035209EE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7D53A57B" w14:textId="77777777" w:rsidR="00C9688A" w:rsidRDefault="00C9688A" w:rsidP="00C9688A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15-полосный графический эквалайзер:</w:t>
      </w:r>
    </w:p>
    <w:p w14:paraId="0D005E78" w14:textId="77777777"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6234D2AC" w14:textId="77777777"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1F82E95A" w14:textId="77777777"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2/3-октавный</w:t>
      </w:r>
    </w:p>
    <w:p w14:paraId="7C3EE581" w14:textId="77777777"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13F76E77" w14:textId="77777777" w:rsidR="00C9688A" w:rsidRDefault="00C9688A" w:rsidP="00C9688A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16559497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C3211A9" w14:textId="77777777" w:rsidR="00C9688A" w:rsidRDefault="00C9688A" w:rsidP="00C9688A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20-полосный графический эквалайзер:</w:t>
      </w:r>
    </w:p>
    <w:p w14:paraId="57DC720F" w14:textId="77777777"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3F10986B" w14:textId="77777777"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7AB41B15" w14:textId="77777777"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6A7FE924" w14:textId="77777777"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481FF54D" w14:textId="77777777" w:rsidR="00C9688A" w:rsidRDefault="00C9688A" w:rsidP="00C9688A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1/2-октавный</w:t>
      </w:r>
    </w:p>
    <w:p w14:paraId="0D12620B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547F606" w14:textId="77777777" w:rsidR="00C9688A" w:rsidRDefault="00C9688A" w:rsidP="00C9688A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31-полосный графический эквалайзер:</w:t>
      </w:r>
    </w:p>
    <w:p w14:paraId="04B5F63C" w14:textId="77777777"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1/6-октавный</w:t>
      </w:r>
    </w:p>
    <w:p w14:paraId="53B41C29" w14:textId="77777777"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1/3-октавный</w:t>
      </w:r>
    </w:p>
    <w:p w14:paraId="3FA92BDC" w14:textId="77777777"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58045E07" w14:textId="77777777"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3A981AD8" w14:textId="77777777" w:rsidR="00C9688A" w:rsidRDefault="00C9688A" w:rsidP="00C9688A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784AA44F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28E74B7" w14:textId="77777777" w:rsidR="00C9688A" w:rsidRDefault="00C9688A" w:rsidP="00C9688A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51-полосный графический эквалайзер:</w:t>
      </w:r>
    </w:p>
    <w:p w14:paraId="0E2080CD" w14:textId="77777777"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1/6-октавный</w:t>
      </w:r>
    </w:p>
    <w:p w14:paraId="0FF9F6AB" w14:textId="77777777"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1/3-октавный</w:t>
      </w:r>
    </w:p>
    <w:p w14:paraId="0378A876" w14:textId="77777777"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2/3-октавный</w:t>
      </w:r>
    </w:p>
    <w:p w14:paraId="46E35C08" w14:textId="77777777"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1-октавный</w:t>
      </w:r>
    </w:p>
    <w:p w14:paraId="1B4E7C58" w14:textId="77777777" w:rsidR="00C9688A" w:rsidRDefault="00C9688A" w:rsidP="00C9688A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1/2-октавный</w:t>
      </w:r>
    </w:p>
    <w:p w14:paraId="2D0502DA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44B3897" w14:textId="77777777" w:rsidR="00C9688A" w:rsidRDefault="00C9688A" w:rsidP="00C9688A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степень сжатия которого зависит от уровня входного сигнала:</w:t>
      </w:r>
    </w:p>
    <w:p w14:paraId="44C6D910" w14:textId="77777777"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1B821D59" w14:textId="77777777"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69AC8D56" w14:textId="77777777"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1BB70A50" w14:textId="77777777"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Vari-Mu</w:t>
      </w:r>
      <w:proofErr w:type="spellEnd"/>
    </w:p>
    <w:p w14:paraId="58137262" w14:textId="77777777" w:rsidR="00C9688A" w:rsidRDefault="00C9688A" w:rsidP="00C9688A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7D17F2D6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ACC08C3" w14:textId="77777777" w:rsidR="00C9688A" w:rsidRDefault="00C9688A" w:rsidP="00C9688A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lastRenderedPageBreak/>
        <w:t>Компрессор на полевых транзисторах:</w:t>
      </w:r>
    </w:p>
    <w:p w14:paraId="2078CEA0" w14:textId="77777777"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559B82ED" w14:textId="77777777"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49FA9DC8" w14:textId="77777777"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FET</w:t>
      </w:r>
    </w:p>
    <w:p w14:paraId="2E83D9C6" w14:textId="77777777"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13464BC9" w14:textId="77777777" w:rsidR="00C9688A" w:rsidRDefault="00C9688A" w:rsidP="00C9688A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0AD6231B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40D886B" w14:textId="77777777" w:rsidR="00C9688A" w:rsidRDefault="00C9688A" w:rsidP="00C9688A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Компрессор, использующий фотоэлемент:</w:t>
      </w:r>
    </w:p>
    <w:p w14:paraId="263740E5" w14:textId="77777777"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30C16ABB" w14:textId="77777777"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Opto</w:t>
      </w:r>
      <w:proofErr w:type="spellEnd"/>
    </w:p>
    <w:p w14:paraId="07286419" w14:textId="77777777"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3394D698" w14:textId="77777777"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6FF951F1" w14:textId="77777777" w:rsidR="00C9688A" w:rsidRDefault="00C9688A" w:rsidP="00C9688A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Multiband</w:t>
      </w:r>
      <w:proofErr w:type="spellEnd"/>
    </w:p>
    <w:p w14:paraId="4AC98AC1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0DCDFDC" w14:textId="77777777" w:rsidR="00C9688A" w:rsidRDefault="00C9688A" w:rsidP="00C9688A">
      <w:pPr>
        <w:widowControl w:val="0"/>
        <w:numPr>
          <w:ilvl w:val="0"/>
          <w:numId w:val="6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Многополосный компрессор:</w:t>
      </w:r>
    </w:p>
    <w:p w14:paraId="2484DB48" w14:textId="77777777"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VCA</w:t>
      </w:r>
    </w:p>
    <w:p w14:paraId="17DD2343" w14:textId="77777777"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Opto</w:t>
      </w:r>
      <w:proofErr w:type="spellEnd"/>
    </w:p>
    <w:p w14:paraId="199E8D78" w14:textId="77777777"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FET</w:t>
      </w:r>
    </w:p>
    <w:p w14:paraId="72A5FD0C" w14:textId="77777777"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Vari-Mu</w:t>
      </w:r>
      <w:proofErr w:type="spellEnd"/>
    </w:p>
    <w:p w14:paraId="64E9A7FF" w14:textId="77777777" w:rsidR="00C9688A" w:rsidRDefault="00C9688A" w:rsidP="00C9688A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Multiband</w:t>
      </w:r>
      <w:proofErr w:type="spellEnd"/>
    </w:p>
    <w:p w14:paraId="72DEDE8A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6B0C4C77" w14:textId="77777777" w:rsidR="00C9688A" w:rsidRDefault="00C9688A" w:rsidP="00C9688A">
      <w:pPr>
        <w:widowControl w:val="0"/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Прибор для преобразования несимметричного звукового сигнала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симметричный:</w:t>
      </w:r>
    </w:p>
    <w:p w14:paraId="51DE66A4" w14:textId="77777777"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Stage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</w:p>
    <w:p w14:paraId="5C1493B1" w14:textId="77777777"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Patch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Bay</w:t>
      </w:r>
      <w:proofErr w:type="spellEnd"/>
    </w:p>
    <w:p w14:paraId="1C72DFA5" w14:textId="77777777"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Reamp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7DFA7775" w14:textId="77777777"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DI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Box</w:t>
      </w:r>
      <w:proofErr w:type="spellEnd"/>
    </w:p>
    <w:p w14:paraId="0CC5BE64" w14:textId="77777777" w:rsidR="00C9688A" w:rsidRDefault="00C9688A" w:rsidP="00C9688A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Boom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Box</w:t>
      </w:r>
      <w:proofErr w:type="spellEnd"/>
    </w:p>
    <w:p w14:paraId="1925B19C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61B78C0" w14:textId="77777777" w:rsidR="00C9688A" w:rsidRDefault="00C9688A" w:rsidP="00C9688A">
      <w:pPr>
        <w:widowControl w:val="0"/>
        <w:numPr>
          <w:ilvl w:val="0"/>
          <w:numId w:val="6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СЧ динамик:</w:t>
      </w:r>
    </w:p>
    <w:p w14:paraId="76F437BC" w14:textId="77777777"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Tweeter</w:t>
      </w:r>
      <w:proofErr w:type="spellEnd"/>
    </w:p>
    <w:p w14:paraId="120B2D46" w14:textId="77777777"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Midwoofer</w:t>
      </w:r>
      <w:proofErr w:type="spellEnd"/>
    </w:p>
    <w:p w14:paraId="51D48137" w14:textId="77777777"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606DE9F4" w14:textId="77777777"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Wide-Range</w:t>
      </w:r>
      <w:proofErr w:type="spellEnd"/>
    </w:p>
    <w:p w14:paraId="73B520B6" w14:textId="77777777" w:rsidR="00C9688A" w:rsidRDefault="00C9688A" w:rsidP="00C9688A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Mid-Range</w:t>
      </w:r>
      <w:proofErr w:type="spellEnd"/>
    </w:p>
    <w:p w14:paraId="06B4D59D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273A64C" w14:textId="77777777" w:rsidR="00C9688A" w:rsidRDefault="00C9688A" w:rsidP="00C9688A">
      <w:pPr>
        <w:widowControl w:val="0"/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ВЧ динамик:</w:t>
      </w:r>
    </w:p>
    <w:p w14:paraId="09BFAFA4" w14:textId="77777777"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Tweeter</w:t>
      </w:r>
      <w:proofErr w:type="spellEnd"/>
    </w:p>
    <w:p w14:paraId="19C1EDFD" w14:textId="77777777"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Woofer</w:t>
      </w:r>
      <w:proofErr w:type="spellEnd"/>
    </w:p>
    <w:p w14:paraId="3FD3BA5C" w14:textId="77777777"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38A11EC8" w14:textId="77777777"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Wide-Range</w:t>
      </w:r>
      <w:proofErr w:type="spellEnd"/>
    </w:p>
    <w:p w14:paraId="1826C3D0" w14:textId="77777777" w:rsidR="00C9688A" w:rsidRDefault="00C9688A" w:rsidP="00C9688A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Mid-Range</w:t>
      </w:r>
      <w:proofErr w:type="spellEnd"/>
    </w:p>
    <w:p w14:paraId="2232BE48" w14:textId="77777777" w:rsidR="00C9688A" w:rsidRDefault="00C9688A" w:rsidP="00C9688A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FBAA115" w14:textId="77777777" w:rsidR="00C9688A" w:rsidRDefault="00C9688A" w:rsidP="00C9688A">
      <w:pPr>
        <w:widowControl w:val="0"/>
        <w:numPr>
          <w:ilvl w:val="0"/>
          <w:numId w:val="6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Широкополосный динамик:</w:t>
      </w:r>
    </w:p>
    <w:p w14:paraId="05C25CB4" w14:textId="77777777"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Tweeter</w:t>
      </w:r>
      <w:proofErr w:type="spellEnd"/>
    </w:p>
    <w:p w14:paraId="0C6B101A" w14:textId="77777777"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Woofer</w:t>
      </w:r>
      <w:proofErr w:type="spellEnd"/>
    </w:p>
    <w:p w14:paraId="02557D75" w14:textId="77777777"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Subwoofer</w:t>
      </w:r>
      <w:proofErr w:type="spellEnd"/>
    </w:p>
    <w:p w14:paraId="24BA93F9" w14:textId="77777777"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Wide-Range</w:t>
      </w:r>
      <w:proofErr w:type="spellEnd"/>
    </w:p>
    <w:p w14:paraId="24CB8037" w14:textId="77777777" w:rsidR="00C9688A" w:rsidRDefault="00C9688A" w:rsidP="00C9688A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Mid-Range</w:t>
      </w:r>
      <w:proofErr w:type="spellEnd"/>
    </w:p>
    <w:p w14:paraId="2E0296C6" w14:textId="77777777" w:rsidR="00C9688A" w:rsidRDefault="00C9688A">
      <w:pPr>
        <w:rPr>
          <w:b/>
        </w:rPr>
      </w:pPr>
    </w:p>
    <w:p w14:paraId="345EE6C6" w14:textId="77777777" w:rsidR="00C9688A" w:rsidRPr="00211A10" w:rsidRDefault="00C9688A" w:rsidP="00C9688A">
      <w:pPr>
        <w:pStyle w:val="a6"/>
        <w:ind w:left="142" w:firstLine="567"/>
        <w:jc w:val="both"/>
        <w:rPr>
          <w:bCs/>
          <w:lang w:val="en-US"/>
        </w:rPr>
      </w:pPr>
    </w:p>
    <w:p w14:paraId="37C8004A" w14:textId="77777777" w:rsidR="00C9688A" w:rsidRPr="00211A10" w:rsidRDefault="00C9688A" w:rsidP="00C9688A">
      <w:pPr>
        <w:pStyle w:val="a6"/>
        <w:ind w:left="142" w:firstLine="567"/>
        <w:jc w:val="both"/>
        <w:rPr>
          <w:bCs/>
          <w:lang w:val="en-US"/>
        </w:rPr>
      </w:pPr>
    </w:p>
    <w:p w14:paraId="0EBFDFDE" w14:textId="77777777" w:rsidR="00C9688A" w:rsidRPr="001919E7" w:rsidRDefault="00C9688A" w:rsidP="00C9688A">
      <w:pPr>
        <w:tabs>
          <w:tab w:val="left" w:pos="5242"/>
        </w:tabs>
      </w:pPr>
      <w:r w:rsidRPr="001919E7">
        <w:rPr>
          <w:b/>
          <w:bCs/>
        </w:rPr>
        <w:lastRenderedPageBreak/>
        <w:t>Критерии оценки:</w:t>
      </w:r>
    </w:p>
    <w:p w14:paraId="71FBF7F9" w14:textId="77777777" w:rsidR="00C9688A" w:rsidRPr="001919E7" w:rsidRDefault="00C9688A" w:rsidP="00C9688A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9688A" w:rsidRPr="001919E7" w14:paraId="6EB2DE53" w14:textId="77777777" w:rsidTr="00C9688A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511BA" w14:textId="77777777"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65F997" w14:textId="77777777"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FAB5" w14:textId="77777777" w:rsidR="00C9688A" w:rsidRPr="001919E7" w:rsidRDefault="00C9688A" w:rsidP="00C9688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C9688A" w:rsidRPr="001919E7" w14:paraId="58F010B4" w14:textId="77777777" w:rsidTr="00C9688A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07F78F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4FB107E2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84842" w14:textId="77777777" w:rsidR="00C9688A" w:rsidRPr="001919E7" w:rsidRDefault="00C9688A" w:rsidP="00C9688A">
            <w:pPr>
              <w:widowControl w:val="0"/>
              <w:numPr>
                <w:ilvl w:val="0"/>
                <w:numId w:val="66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849000A" w14:textId="77777777" w:rsidR="00C9688A" w:rsidRPr="001919E7" w:rsidRDefault="00C9688A" w:rsidP="00C9688A">
            <w:pPr>
              <w:widowControl w:val="0"/>
              <w:numPr>
                <w:ilvl w:val="0"/>
                <w:numId w:val="66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36755" w14:textId="77777777" w:rsidR="00C9688A" w:rsidRPr="001919E7" w:rsidRDefault="00C9688A" w:rsidP="00C9688A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C9688A" w:rsidRPr="001919E7" w14:paraId="0976D21C" w14:textId="77777777" w:rsidTr="00C9688A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DA7A7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62D57879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27BACC0" w14:textId="77777777"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9EFFB7" w14:textId="77777777"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67C4F1A2" w14:textId="77777777" w:rsidR="00C9688A" w:rsidRPr="001919E7" w:rsidRDefault="00C9688A" w:rsidP="00C9688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14:paraId="56133088" w14:textId="77777777" w:rsidTr="00C9688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7321F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FAA0B5" w14:textId="77777777"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42A99" w14:textId="77777777"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14:paraId="02772265" w14:textId="77777777" w:rsidTr="00C9688A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9C279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E67977" w14:textId="77777777"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CEBE71" w14:textId="77777777"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196CEAC4" w14:textId="77777777" w:rsidR="00C9688A" w:rsidRPr="001919E7" w:rsidRDefault="00C9688A" w:rsidP="00C9688A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14:paraId="0A0A9F94" w14:textId="77777777" w:rsidTr="00C9688A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F3138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7BFF17C" w14:textId="77777777"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FFF1B" w14:textId="77777777"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9688A" w:rsidRPr="001919E7" w14:paraId="7D273AEC" w14:textId="77777777" w:rsidTr="00C9688A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8B27A" w14:textId="77777777" w:rsidR="00C9688A" w:rsidRPr="001919E7" w:rsidRDefault="00C9688A" w:rsidP="00C9688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3D7A1" w14:textId="77777777" w:rsidR="00C9688A" w:rsidRPr="001919E7" w:rsidRDefault="00C9688A" w:rsidP="00C9688A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3DEC8" w14:textId="77777777" w:rsidR="00C9688A" w:rsidRPr="001919E7" w:rsidRDefault="00C9688A" w:rsidP="00C9688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77366756" w14:textId="77777777" w:rsidR="00C9688A" w:rsidRPr="001919E7" w:rsidRDefault="00C9688A" w:rsidP="00C9688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650C6EE3" w14:textId="77777777"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14:paraId="2906DDBF" w14:textId="77777777"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14:paraId="0775B5B7" w14:textId="77777777" w:rsidR="002909F5" w:rsidRPr="00C9688A" w:rsidRDefault="002909F5">
      <w:pPr>
        <w:pStyle w:val="a6"/>
        <w:ind w:left="142" w:firstLine="567"/>
        <w:jc w:val="both"/>
        <w:rPr>
          <w:b/>
          <w:bCs/>
        </w:rPr>
      </w:pPr>
    </w:p>
    <w:p w14:paraId="49C8F257" w14:textId="77777777" w:rsidR="00C9688A" w:rsidRDefault="00C9688A" w:rsidP="00C968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для текущего контроля. (</w:t>
      </w:r>
      <w:r>
        <w:rPr>
          <w:b/>
          <w:sz w:val="28"/>
          <w:szCs w:val="28"/>
        </w:rPr>
        <w:t>ПК-1, ПК-4, ПК-7)</w:t>
      </w:r>
    </w:p>
    <w:p w14:paraId="3D05CAAC" w14:textId="77777777" w:rsidR="00C9688A" w:rsidRDefault="00C9688A" w:rsidP="00C9688A">
      <w:pPr>
        <w:ind w:left="720"/>
        <w:jc w:val="both"/>
        <w:rPr>
          <w:sz w:val="28"/>
          <w:szCs w:val="28"/>
        </w:rPr>
      </w:pPr>
    </w:p>
    <w:p w14:paraId="223D04E0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1. Примеры реализации систем озвучивания и звукоусиления концертных программ</w:t>
      </w:r>
    </w:p>
    <w:p w14:paraId="19F0B76E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14:paraId="42B9B753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Основные показатели систем озвучивания концертных программ. Классификация.</w:t>
      </w:r>
    </w:p>
    <w:p w14:paraId="69BAC61D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 Требования. Параметры.</w:t>
      </w:r>
    </w:p>
    <w:p w14:paraId="3D4F3402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14:paraId="228AF2AA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14:paraId="478C379A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7. Основные принципы построения систем озвучивания в закрытых помещениях. Распределенные и сосредоточенные системы.</w:t>
      </w:r>
    </w:p>
    <w:p w14:paraId="693DF299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 Способы проектирования и методы оценки.</w:t>
      </w:r>
    </w:p>
    <w:p w14:paraId="0890C7C1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звукоусиления концертных программ. Акустическая обратная связь. Способы подавления акустической обратной связи.</w:t>
      </w:r>
    </w:p>
    <w:p w14:paraId="354BE75E" w14:textId="77777777" w:rsidR="00C9688A" w:rsidRDefault="00C9688A" w:rsidP="00C9688A">
      <w:pPr>
        <w:rPr>
          <w:sz w:val="28"/>
          <w:szCs w:val="28"/>
        </w:rPr>
      </w:pPr>
      <w:r>
        <w:rPr>
          <w:sz w:val="28"/>
          <w:szCs w:val="28"/>
        </w:rPr>
        <w:t>10. Пути создания трехмерного звукового виртуального пространства.</w:t>
      </w:r>
    </w:p>
    <w:p w14:paraId="3BF7DA17" w14:textId="77777777" w:rsidR="00C9688A" w:rsidRDefault="00C9688A" w:rsidP="00C9688A">
      <w:pPr>
        <w:ind w:left="360"/>
        <w:jc w:val="center"/>
        <w:rPr>
          <w:b/>
          <w:bCs/>
          <w:sz w:val="28"/>
          <w:szCs w:val="28"/>
        </w:rPr>
      </w:pPr>
    </w:p>
    <w:p w14:paraId="2E766F23" w14:textId="77777777" w:rsidR="00C9688A" w:rsidRPr="00C9688A" w:rsidRDefault="00C9688A" w:rsidP="00C9688A">
      <w:pPr>
        <w:ind w:left="36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вопросов к экзамену (ОПК-2, ОПК-6, </w:t>
      </w:r>
      <w:r>
        <w:rPr>
          <w:b/>
          <w:sz w:val="28"/>
          <w:szCs w:val="28"/>
        </w:rPr>
        <w:t>ПК-1, ПК-4, ПК-7)</w:t>
      </w:r>
    </w:p>
    <w:p w14:paraId="10924FD5" w14:textId="77777777" w:rsidR="00C9688A" w:rsidRDefault="00C9688A" w:rsidP="00C9688A">
      <w:pPr>
        <w:ind w:left="360"/>
        <w:jc w:val="center"/>
        <w:rPr>
          <w:b/>
          <w:bCs/>
          <w:sz w:val="28"/>
          <w:szCs w:val="28"/>
        </w:rPr>
      </w:pPr>
    </w:p>
    <w:p w14:paraId="580D681B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Примеры реализации систем озвучивания и звукоусиления концертных программ</w:t>
      </w:r>
    </w:p>
    <w:p w14:paraId="155FC9D3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История развития систем озвучивания и звукоусиления концертных программ.</w:t>
      </w:r>
    </w:p>
    <w:p w14:paraId="16CE5A5A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 xml:space="preserve">Основные показатели систем озвучивания концертных программ. Классификация. </w:t>
      </w:r>
    </w:p>
    <w:p w14:paraId="056CF91A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Особенности озвучивания концертных программ.</w:t>
      </w:r>
    </w:p>
    <w:p w14:paraId="409D1C15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Сосредоточенные, зональные, распределенные системы озвучивания.</w:t>
      </w:r>
    </w:p>
    <w:p w14:paraId="664B2FF6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Методы расчета систем озвучивания и звукоусиления концертных программ.</w:t>
      </w:r>
    </w:p>
    <w:p w14:paraId="6D7BE481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Основные принципы построения систем озвучивания в закрытых помещениях.</w:t>
      </w:r>
    </w:p>
    <w:p w14:paraId="44FA1788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Распределенные и сосредоточенные системы.</w:t>
      </w:r>
    </w:p>
    <w:p w14:paraId="4965A12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Системы озвучивания в залах для речи, музыки, многоцелевого назначения.</w:t>
      </w:r>
    </w:p>
    <w:p w14:paraId="5AE56DAD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Способы проектирования и метода оценки систем озвучивания.</w:t>
      </w:r>
    </w:p>
    <w:p w14:paraId="2EAD6B60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>Системы звукоусиления концертных программ.</w:t>
      </w:r>
    </w:p>
    <w:p w14:paraId="4DFD206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Акустическая обратная связь.</w:t>
      </w:r>
    </w:p>
    <w:p w14:paraId="02D22502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14:paraId="52E279AB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Оценки разборчивости речи.</w:t>
      </w:r>
    </w:p>
    <w:p w14:paraId="55627AF3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Методы оценки качества звучания.</w:t>
      </w:r>
    </w:p>
    <w:p w14:paraId="3E13A75A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Конференц-системы.</w:t>
      </w:r>
    </w:p>
    <w:p w14:paraId="1307F0D4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Системы перевода речей (проводные, радиосистемы, системы с инфракрасным управлением).</w:t>
      </w:r>
    </w:p>
    <w:p w14:paraId="32AEB348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Системы перевода речей. Параметры.</w:t>
      </w:r>
    </w:p>
    <w:p w14:paraId="7320A8D2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Системы перевода речей. Нормы.</w:t>
      </w:r>
    </w:p>
    <w:p w14:paraId="46F96E0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>Системы перевода речей. Классификация.</w:t>
      </w:r>
    </w:p>
    <w:p w14:paraId="6A001355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Системы перевода речей. Основы устройства.</w:t>
      </w:r>
    </w:p>
    <w:p w14:paraId="1FF29493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Основные виды электроакустической аппаратуры (звуковые колонки),</w:t>
      </w:r>
    </w:p>
    <w:p w14:paraId="383A8612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Основные виды электроакустической аппаратуры (настенные),</w:t>
      </w:r>
    </w:p>
    <w:p w14:paraId="383642F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Основные виды электроакустической аппаратуры (потолочные и портальные акустические системы),</w:t>
      </w:r>
    </w:p>
    <w:p w14:paraId="14B4FE0A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Основные виды электроакустической аппаратуры (рупорные громкоговорители),</w:t>
      </w:r>
    </w:p>
    <w:p w14:paraId="7E829175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Основные виды электроакустической аппаратуры (микрофоны),</w:t>
      </w:r>
    </w:p>
    <w:p w14:paraId="72132EC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>Основные виды электроакустической аппаратуры (мониторы),</w:t>
      </w:r>
    </w:p>
    <w:p w14:paraId="64F7BE66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Основные виды электроакустической аппаратуры (</w:t>
      </w:r>
      <w:proofErr w:type="spellStart"/>
      <w:r>
        <w:rPr>
          <w:sz w:val="28"/>
          <w:szCs w:val="28"/>
        </w:rPr>
        <w:t>кроссоверы</w:t>
      </w:r>
      <w:proofErr w:type="spellEnd"/>
      <w:r>
        <w:rPr>
          <w:sz w:val="28"/>
          <w:szCs w:val="28"/>
        </w:rPr>
        <w:t>).</w:t>
      </w:r>
    </w:p>
    <w:p w14:paraId="0F502AF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Основные виды электроакустической аппаратуры (эквалайзеры).</w:t>
      </w:r>
    </w:p>
    <w:p w14:paraId="118E273F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Основные виды электроакустической аппаратуры (устройства подавления обратной связи).</w:t>
      </w:r>
    </w:p>
    <w:p w14:paraId="15844E9E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Системы искусственной реверберации.</w:t>
      </w:r>
    </w:p>
    <w:p w14:paraId="0FC8B5C1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Механические, электронные и цифровые ревербераторы.</w:t>
      </w:r>
    </w:p>
    <w:p w14:paraId="21F162FD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Системы амбиофонии.</w:t>
      </w:r>
    </w:p>
    <w:p w14:paraId="446F4E64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Цифровые адаптивные процессоры для управления структурой </w:t>
      </w:r>
      <w:proofErr w:type="spellStart"/>
      <w:r>
        <w:rPr>
          <w:sz w:val="28"/>
          <w:szCs w:val="28"/>
        </w:rPr>
        <w:t>реверберационного</w:t>
      </w:r>
      <w:proofErr w:type="spellEnd"/>
      <w:r>
        <w:rPr>
          <w:sz w:val="28"/>
          <w:szCs w:val="28"/>
        </w:rPr>
        <w:t xml:space="preserve"> процесса в помещении.</w:t>
      </w:r>
    </w:p>
    <w:p w14:paraId="7D1F1AEE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Методы компьютерного моделирования акустических процессов в помещении.</w:t>
      </w:r>
    </w:p>
    <w:p w14:paraId="2D591D0A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36.</w:t>
      </w:r>
      <w:r>
        <w:rPr>
          <w:sz w:val="28"/>
          <w:szCs w:val="28"/>
        </w:rPr>
        <w:tab/>
        <w:t>Пути создания трехмерного звукового виртуального пространства.</w:t>
      </w:r>
    </w:p>
    <w:p w14:paraId="4EBBD6C8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>Системы звукоусиления концертных программ.</w:t>
      </w:r>
    </w:p>
    <w:p w14:paraId="172BA1CE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Акустическая обратная связь.</w:t>
      </w:r>
    </w:p>
    <w:p w14:paraId="7FEB2BEE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Способы подавления акустической обратной связи.</w:t>
      </w:r>
    </w:p>
    <w:p w14:paraId="7C015054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Оценки разборчивости речи.</w:t>
      </w:r>
    </w:p>
    <w:p w14:paraId="5973A4EB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Методы опенки качества звучания</w:t>
      </w:r>
    </w:p>
    <w:p w14:paraId="448AB5B2" w14:textId="77777777" w:rsidR="00C9688A" w:rsidRDefault="00C9688A" w:rsidP="00C9688A">
      <w:pPr>
        <w:ind w:left="360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>Аурализация</w:t>
      </w:r>
    </w:p>
    <w:p w14:paraId="18693DD7" w14:textId="77777777" w:rsidR="00C9688A" w:rsidRDefault="00C9688A" w:rsidP="00C9688A">
      <w:pPr>
        <w:ind w:left="360"/>
        <w:rPr>
          <w:sz w:val="28"/>
          <w:szCs w:val="28"/>
        </w:rPr>
      </w:pPr>
    </w:p>
    <w:p w14:paraId="18762239" w14:textId="77777777" w:rsidR="002909F5" w:rsidRDefault="002909F5"/>
    <w:p w14:paraId="070B9244" w14:textId="77777777" w:rsidR="00C9688A" w:rsidRDefault="00C9688A"/>
    <w:p w14:paraId="61F6FEF6" w14:textId="77777777" w:rsidR="00C9688A" w:rsidRDefault="00C9688A" w:rsidP="00C9688A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5BA00F6A" w14:textId="77777777" w:rsidR="00C9688A" w:rsidRDefault="00C9688A" w:rsidP="00C9688A">
      <w:pPr>
        <w:tabs>
          <w:tab w:val="left" w:pos="2232"/>
        </w:tabs>
        <w:rPr>
          <w:b/>
        </w:rPr>
      </w:pPr>
    </w:p>
    <w:p w14:paraId="267C2C80" w14:textId="77777777" w:rsidR="00C9688A" w:rsidRDefault="00C9688A" w:rsidP="00C9688A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9688A" w:rsidRPr="00CF1BE9" w14:paraId="7683CD7C" w14:textId="77777777" w:rsidTr="00C9688A">
        <w:trPr>
          <w:tblHeader/>
        </w:trPr>
        <w:tc>
          <w:tcPr>
            <w:tcW w:w="2126" w:type="dxa"/>
            <w:shd w:val="clear" w:color="auto" w:fill="auto"/>
          </w:tcPr>
          <w:p w14:paraId="04C3FFEC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6E3DB6E8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09EC8A2" w14:textId="77777777" w:rsidR="00C9688A" w:rsidRPr="00CF1BE9" w:rsidRDefault="00C9688A" w:rsidP="00C9688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C9688A" w:rsidRPr="00CF1BE9" w14:paraId="50B4FE16" w14:textId="77777777" w:rsidTr="00C9688A">
        <w:trPr>
          <w:trHeight w:val="705"/>
        </w:trPr>
        <w:tc>
          <w:tcPr>
            <w:tcW w:w="2126" w:type="dxa"/>
            <w:shd w:val="clear" w:color="auto" w:fill="auto"/>
          </w:tcPr>
          <w:p w14:paraId="396EF7B2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712145FF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24873BC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730D09BF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63BD707" w14:textId="77777777" w:rsidR="00C9688A" w:rsidRPr="00CF1BE9" w:rsidRDefault="00C9688A" w:rsidP="00C9688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9688A" w:rsidRPr="00CF1BE9" w14:paraId="62FAB4EC" w14:textId="77777777" w:rsidTr="00C9688A">
        <w:trPr>
          <w:trHeight w:val="1649"/>
        </w:trPr>
        <w:tc>
          <w:tcPr>
            <w:tcW w:w="2126" w:type="dxa"/>
            <w:shd w:val="clear" w:color="auto" w:fill="auto"/>
          </w:tcPr>
          <w:p w14:paraId="4A8463F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53FBC9A1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7D730997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4143D978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9688A" w:rsidRPr="00CF1BE9" w14:paraId="32F3D8AB" w14:textId="77777777" w:rsidTr="00C9688A">
        <w:trPr>
          <w:trHeight w:val="765"/>
        </w:trPr>
        <w:tc>
          <w:tcPr>
            <w:tcW w:w="2126" w:type="dxa"/>
            <w:shd w:val="clear" w:color="auto" w:fill="auto"/>
          </w:tcPr>
          <w:p w14:paraId="46FBA3E4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3ECB39B8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15722429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6E1E3FA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9688A" w:rsidRPr="00CF1BE9" w14:paraId="50EE476F" w14:textId="77777777" w:rsidTr="00C9688A">
        <w:trPr>
          <w:trHeight w:val="415"/>
        </w:trPr>
        <w:tc>
          <w:tcPr>
            <w:tcW w:w="2126" w:type="dxa"/>
            <w:shd w:val="clear" w:color="auto" w:fill="auto"/>
          </w:tcPr>
          <w:p w14:paraId="4FCBF2B5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5E2AFABF" w14:textId="77777777" w:rsidR="00C9688A" w:rsidRPr="00CF1BE9" w:rsidRDefault="00C9688A" w:rsidP="00C9688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1E247EE" w14:textId="77777777" w:rsidR="00C9688A" w:rsidRPr="00CF1BE9" w:rsidRDefault="00C9688A" w:rsidP="00C9688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0373C39" w14:textId="77777777" w:rsidR="00346907" w:rsidRDefault="00346907" w:rsidP="00346907">
      <w:pPr>
        <w:jc w:val="both"/>
      </w:pPr>
    </w:p>
    <w:p w14:paraId="420E3AD0" w14:textId="77777777" w:rsidR="00346907" w:rsidRDefault="00346907" w:rsidP="00346907">
      <w:pPr>
        <w:jc w:val="both"/>
      </w:pPr>
    </w:p>
    <w:p w14:paraId="36F30AD0" w14:textId="77777777" w:rsidR="00C9688A" w:rsidRPr="00346907" w:rsidRDefault="00346907" w:rsidP="00346907">
      <w:pPr>
        <w:jc w:val="both"/>
        <w:rPr>
          <w:szCs w:val="28"/>
        </w:rPr>
        <w:sectPr w:rsidR="00C9688A" w:rsidRPr="00346907" w:rsidSect="00C9688A">
          <w:footerReference w:type="default" r:id="rId8"/>
          <w:endnotePr>
            <w:numFmt w:val="decimal"/>
          </w:endnotePr>
          <w:pgSz w:w="11906" w:h="16838"/>
          <w:pgMar w:top="1134" w:right="851" w:bottom="1134" w:left="1276" w:header="0" w:footer="709" w:gutter="0"/>
          <w:cols w:space="720"/>
        </w:sectPr>
      </w:pPr>
      <w:r>
        <w:t xml:space="preserve">Авторы: </w:t>
      </w:r>
      <w:r w:rsidRPr="00346907">
        <w:rPr>
          <w:szCs w:val="28"/>
        </w:rPr>
        <w:t>доцент кафедры звукорежиссуры Чудинов А.К., доцент, к.ф.н. Денисенко Г.В.</w:t>
      </w:r>
    </w:p>
    <w:p w14:paraId="24F2B1D2" w14:textId="77777777" w:rsidR="002909F5" w:rsidRDefault="002909F5" w:rsidP="00346907">
      <w:pPr>
        <w:jc w:val="both"/>
        <w:rPr>
          <w:sz w:val="28"/>
          <w:szCs w:val="28"/>
        </w:rPr>
      </w:pPr>
      <w:bookmarkStart w:id="4" w:name="_Toc6506055"/>
      <w:bookmarkEnd w:id="4"/>
    </w:p>
    <w:p w14:paraId="0D9C7A1E" w14:textId="77777777" w:rsidR="002909F5" w:rsidRDefault="002909F5">
      <w:pPr>
        <w:ind w:firstLine="720"/>
        <w:jc w:val="both"/>
        <w:rPr>
          <w:sz w:val="28"/>
          <w:szCs w:val="28"/>
        </w:rPr>
      </w:pPr>
    </w:p>
    <w:p w14:paraId="4705868C" w14:textId="77777777" w:rsidR="002909F5" w:rsidRDefault="002909F5"/>
    <w:p w14:paraId="3A0784CC" w14:textId="77777777" w:rsidR="002909F5" w:rsidRDefault="002909F5"/>
    <w:p w14:paraId="4D7E5B14" w14:textId="77777777" w:rsidR="002909F5" w:rsidRDefault="002909F5"/>
    <w:p w14:paraId="0378E75C" w14:textId="77777777" w:rsidR="002909F5" w:rsidRDefault="002909F5"/>
    <w:p w14:paraId="505066C6" w14:textId="77777777" w:rsidR="002909F5" w:rsidRDefault="002909F5"/>
    <w:p w14:paraId="3783962B" w14:textId="77777777" w:rsidR="002909F5" w:rsidRDefault="002909F5"/>
    <w:sectPr w:rsidR="002909F5">
      <w:headerReference w:type="default" r:id="rId9"/>
      <w:footerReference w:type="default" r:id="rId10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34686" w14:textId="77777777" w:rsidR="005278A5" w:rsidRDefault="005278A5">
      <w:r>
        <w:separator/>
      </w:r>
    </w:p>
  </w:endnote>
  <w:endnote w:type="continuationSeparator" w:id="0">
    <w:p w14:paraId="2FCDCFCC" w14:textId="77777777" w:rsidR="005278A5" w:rsidRDefault="0052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0314" w14:textId="77777777"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2A6195">
      <w:rPr>
        <w:noProof/>
      </w:rPr>
      <w:t>1</w:t>
    </w:r>
    <w:r>
      <w:fldChar w:fldCharType="end"/>
    </w:r>
  </w:p>
  <w:p w14:paraId="7D4205D5" w14:textId="77777777" w:rsidR="00C9688A" w:rsidRDefault="00C9688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AE4D7" w14:textId="77777777" w:rsidR="00C9688A" w:rsidRDefault="00C9688A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2A6195">
      <w:rPr>
        <w:noProof/>
      </w:rPr>
      <w:t>13</w:t>
    </w:r>
    <w:r>
      <w:fldChar w:fldCharType="end"/>
    </w:r>
  </w:p>
  <w:p w14:paraId="5ADA0470" w14:textId="77777777" w:rsidR="00C9688A" w:rsidRDefault="00C968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DAC40" w14:textId="77777777" w:rsidR="005278A5" w:rsidRDefault="005278A5">
      <w:r>
        <w:separator/>
      </w:r>
    </w:p>
  </w:footnote>
  <w:footnote w:type="continuationSeparator" w:id="0">
    <w:p w14:paraId="73466656" w14:textId="77777777" w:rsidR="005278A5" w:rsidRDefault="00527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9D54F" w14:textId="77777777" w:rsidR="00C9688A" w:rsidRDefault="00C968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11EB2226"/>
    <w:multiLevelType w:val="hybridMultilevel"/>
    <w:tmpl w:val="9B628788"/>
    <w:name w:val="Нумерованный список 1"/>
    <w:lvl w:ilvl="0" w:tplc="CFE4EC50">
      <w:start w:val="1"/>
      <w:numFmt w:val="decimal"/>
      <w:lvlText w:val="%1."/>
      <w:lvlJc w:val="left"/>
      <w:pPr>
        <w:ind w:left="360" w:firstLine="0"/>
      </w:pPr>
    </w:lvl>
    <w:lvl w:ilvl="1" w:tplc="71067680">
      <w:start w:val="1"/>
      <w:numFmt w:val="lowerLetter"/>
      <w:lvlText w:val="%2."/>
      <w:lvlJc w:val="left"/>
      <w:pPr>
        <w:ind w:left="1080" w:firstLine="0"/>
      </w:pPr>
    </w:lvl>
    <w:lvl w:ilvl="2" w:tplc="69822308">
      <w:start w:val="1"/>
      <w:numFmt w:val="lowerRoman"/>
      <w:lvlText w:val="%3."/>
      <w:lvlJc w:val="left"/>
      <w:pPr>
        <w:ind w:left="1980" w:firstLine="0"/>
      </w:pPr>
    </w:lvl>
    <w:lvl w:ilvl="3" w:tplc="70FE2D88">
      <w:start w:val="1"/>
      <w:numFmt w:val="decimal"/>
      <w:lvlText w:val="%4."/>
      <w:lvlJc w:val="left"/>
      <w:pPr>
        <w:ind w:left="2520" w:firstLine="0"/>
      </w:pPr>
    </w:lvl>
    <w:lvl w:ilvl="4" w:tplc="43545B10">
      <w:start w:val="1"/>
      <w:numFmt w:val="lowerLetter"/>
      <w:lvlText w:val="%5."/>
      <w:lvlJc w:val="left"/>
      <w:pPr>
        <w:ind w:left="3240" w:firstLine="0"/>
      </w:pPr>
    </w:lvl>
    <w:lvl w:ilvl="5" w:tplc="0810A0F6">
      <w:start w:val="1"/>
      <w:numFmt w:val="lowerRoman"/>
      <w:lvlText w:val="%6."/>
      <w:lvlJc w:val="left"/>
      <w:pPr>
        <w:ind w:left="4140" w:firstLine="0"/>
      </w:pPr>
    </w:lvl>
    <w:lvl w:ilvl="6" w:tplc="703E7CF6">
      <w:start w:val="1"/>
      <w:numFmt w:val="decimal"/>
      <w:lvlText w:val="%7."/>
      <w:lvlJc w:val="left"/>
      <w:pPr>
        <w:ind w:left="4680" w:firstLine="0"/>
      </w:pPr>
    </w:lvl>
    <w:lvl w:ilvl="7" w:tplc="6C6A9C14">
      <w:start w:val="1"/>
      <w:numFmt w:val="lowerLetter"/>
      <w:lvlText w:val="%8."/>
      <w:lvlJc w:val="left"/>
      <w:pPr>
        <w:ind w:left="5400" w:firstLine="0"/>
      </w:pPr>
    </w:lvl>
    <w:lvl w:ilvl="8" w:tplc="3216F082">
      <w:start w:val="1"/>
      <w:numFmt w:val="lowerRoman"/>
      <w:lvlText w:val="%9."/>
      <w:lvlJc w:val="left"/>
      <w:pPr>
        <w:ind w:left="6300" w:firstLine="0"/>
      </w:pPr>
    </w:lvl>
  </w:abstractNum>
  <w:abstractNum w:abstractNumId="61">
    <w:nsid w:val="1AAF69B6"/>
    <w:multiLevelType w:val="hybridMultilevel"/>
    <w:tmpl w:val="97B45DF0"/>
    <w:name w:val="Нумерованный список 7"/>
    <w:lvl w:ilvl="0" w:tplc="35FA4054">
      <w:start w:val="1"/>
      <w:numFmt w:val="decimal"/>
      <w:lvlText w:val="%1."/>
      <w:lvlJc w:val="left"/>
      <w:pPr>
        <w:ind w:left="360" w:firstLine="0"/>
      </w:pPr>
    </w:lvl>
    <w:lvl w:ilvl="1" w:tplc="2530EC98">
      <w:start w:val="1"/>
      <w:numFmt w:val="lowerLetter"/>
      <w:lvlText w:val="%2."/>
      <w:lvlJc w:val="left"/>
      <w:pPr>
        <w:ind w:left="1080" w:firstLine="0"/>
      </w:pPr>
    </w:lvl>
    <w:lvl w:ilvl="2" w:tplc="2ECCD1D6">
      <w:start w:val="1"/>
      <w:numFmt w:val="lowerRoman"/>
      <w:lvlText w:val="%3."/>
      <w:lvlJc w:val="left"/>
      <w:pPr>
        <w:ind w:left="1980" w:firstLine="0"/>
      </w:pPr>
    </w:lvl>
    <w:lvl w:ilvl="3" w:tplc="99BAE73C">
      <w:start w:val="1"/>
      <w:numFmt w:val="decimal"/>
      <w:lvlText w:val="%4."/>
      <w:lvlJc w:val="left"/>
      <w:pPr>
        <w:ind w:left="2520" w:firstLine="0"/>
      </w:pPr>
    </w:lvl>
    <w:lvl w:ilvl="4" w:tplc="997A6EB0">
      <w:start w:val="1"/>
      <w:numFmt w:val="lowerLetter"/>
      <w:lvlText w:val="%5."/>
      <w:lvlJc w:val="left"/>
      <w:pPr>
        <w:ind w:left="3240" w:firstLine="0"/>
      </w:pPr>
    </w:lvl>
    <w:lvl w:ilvl="5" w:tplc="B7A02286">
      <w:start w:val="1"/>
      <w:numFmt w:val="lowerRoman"/>
      <w:lvlText w:val="%6."/>
      <w:lvlJc w:val="left"/>
      <w:pPr>
        <w:ind w:left="4140" w:firstLine="0"/>
      </w:pPr>
    </w:lvl>
    <w:lvl w:ilvl="6" w:tplc="B62407BA">
      <w:start w:val="1"/>
      <w:numFmt w:val="decimal"/>
      <w:lvlText w:val="%7."/>
      <w:lvlJc w:val="left"/>
      <w:pPr>
        <w:ind w:left="4680" w:firstLine="0"/>
      </w:pPr>
    </w:lvl>
    <w:lvl w:ilvl="7" w:tplc="A538CCEC">
      <w:start w:val="1"/>
      <w:numFmt w:val="lowerLetter"/>
      <w:lvlText w:val="%8."/>
      <w:lvlJc w:val="left"/>
      <w:pPr>
        <w:ind w:left="5400" w:firstLine="0"/>
      </w:pPr>
    </w:lvl>
    <w:lvl w:ilvl="8" w:tplc="34FCF4B8">
      <w:start w:val="1"/>
      <w:numFmt w:val="lowerRoman"/>
      <w:lvlText w:val="%9."/>
      <w:lvlJc w:val="left"/>
      <w:pPr>
        <w:ind w:left="6300" w:firstLine="0"/>
      </w:pPr>
    </w:lvl>
  </w:abstractNum>
  <w:abstractNum w:abstractNumId="62">
    <w:nsid w:val="1F460A76"/>
    <w:multiLevelType w:val="hybridMultilevel"/>
    <w:tmpl w:val="150E2520"/>
    <w:name w:val="Нумерованный список 2"/>
    <w:lvl w:ilvl="0" w:tplc="7E0E4FC6">
      <w:start w:val="1"/>
      <w:numFmt w:val="decimal"/>
      <w:lvlText w:val="%1."/>
      <w:lvlJc w:val="left"/>
      <w:pPr>
        <w:ind w:left="1135" w:firstLine="0"/>
      </w:pPr>
    </w:lvl>
    <w:lvl w:ilvl="1" w:tplc="DFF424EC">
      <w:start w:val="1"/>
      <w:numFmt w:val="lowerLetter"/>
      <w:lvlText w:val="%2."/>
      <w:lvlJc w:val="left"/>
      <w:pPr>
        <w:ind w:left="1855" w:firstLine="0"/>
      </w:pPr>
    </w:lvl>
    <w:lvl w:ilvl="2" w:tplc="C5E0AC8E">
      <w:start w:val="1"/>
      <w:numFmt w:val="lowerRoman"/>
      <w:lvlText w:val="%3."/>
      <w:lvlJc w:val="left"/>
      <w:pPr>
        <w:ind w:left="2755" w:firstLine="0"/>
      </w:pPr>
    </w:lvl>
    <w:lvl w:ilvl="3" w:tplc="47E47DC8">
      <w:start w:val="1"/>
      <w:numFmt w:val="decimal"/>
      <w:lvlText w:val="%4."/>
      <w:lvlJc w:val="left"/>
      <w:pPr>
        <w:ind w:left="3295" w:firstLine="0"/>
      </w:pPr>
    </w:lvl>
    <w:lvl w:ilvl="4" w:tplc="E8F24140">
      <w:start w:val="1"/>
      <w:numFmt w:val="lowerLetter"/>
      <w:lvlText w:val="%5."/>
      <w:lvlJc w:val="left"/>
      <w:pPr>
        <w:ind w:left="4015" w:firstLine="0"/>
      </w:pPr>
    </w:lvl>
    <w:lvl w:ilvl="5" w:tplc="8D6E4270">
      <w:start w:val="1"/>
      <w:numFmt w:val="lowerRoman"/>
      <w:lvlText w:val="%6."/>
      <w:lvlJc w:val="left"/>
      <w:pPr>
        <w:ind w:left="4915" w:firstLine="0"/>
      </w:pPr>
    </w:lvl>
    <w:lvl w:ilvl="6" w:tplc="4000CAD0">
      <w:start w:val="1"/>
      <w:numFmt w:val="decimal"/>
      <w:lvlText w:val="%7."/>
      <w:lvlJc w:val="left"/>
      <w:pPr>
        <w:ind w:left="5455" w:firstLine="0"/>
      </w:pPr>
    </w:lvl>
    <w:lvl w:ilvl="7" w:tplc="1124DD7C">
      <w:start w:val="1"/>
      <w:numFmt w:val="lowerLetter"/>
      <w:lvlText w:val="%8."/>
      <w:lvlJc w:val="left"/>
      <w:pPr>
        <w:ind w:left="6175" w:firstLine="0"/>
      </w:pPr>
    </w:lvl>
    <w:lvl w:ilvl="8" w:tplc="5C1AED92">
      <w:start w:val="1"/>
      <w:numFmt w:val="lowerRoman"/>
      <w:lvlText w:val="%9."/>
      <w:lvlJc w:val="left"/>
      <w:pPr>
        <w:ind w:left="7075" w:firstLine="0"/>
      </w:pPr>
    </w:lvl>
  </w:abstractNum>
  <w:abstractNum w:abstractNumId="63">
    <w:nsid w:val="23AC4452"/>
    <w:multiLevelType w:val="hybridMultilevel"/>
    <w:tmpl w:val="7838733A"/>
    <w:name w:val="Нумерованный список 4"/>
    <w:lvl w:ilvl="0" w:tplc="0F825B90">
      <w:start w:val="1"/>
      <w:numFmt w:val="decimal"/>
      <w:lvlText w:val="%1."/>
      <w:lvlJc w:val="left"/>
      <w:pPr>
        <w:ind w:left="360" w:firstLine="0"/>
      </w:pPr>
    </w:lvl>
    <w:lvl w:ilvl="1" w:tplc="2B781BE2">
      <w:start w:val="1"/>
      <w:numFmt w:val="lowerLetter"/>
      <w:lvlText w:val="%2."/>
      <w:lvlJc w:val="left"/>
      <w:pPr>
        <w:ind w:left="1080" w:firstLine="0"/>
      </w:pPr>
    </w:lvl>
    <w:lvl w:ilvl="2" w:tplc="033ECA7E">
      <w:start w:val="1"/>
      <w:numFmt w:val="lowerRoman"/>
      <w:lvlText w:val="%3."/>
      <w:lvlJc w:val="left"/>
      <w:pPr>
        <w:ind w:left="1980" w:firstLine="0"/>
      </w:pPr>
    </w:lvl>
    <w:lvl w:ilvl="3" w:tplc="EFC28F12">
      <w:start w:val="1"/>
      <w:numFmt w:val="decimal"/>
      <w:lvlText w:val="%4."/>
      <w:lvlJc w:val="left"/>
      <w:pPr>
        <w:ind w:left="2520" w:firstLine="0"/>
      </w:pPr>
    </w:lvl>
    <w:lvl w:ilvl="4" w:tplc="0CD6B67A">
      <w:start w:val="1"/>
      <w:numFmt w:val="lowerLetter"/>
      <w:lvlText w:val="%5."/>
      <w:lvlJc w:val="left"/>
      <w:pPr>
        <w:ind w:left="3240" w:firstLine="0"/>
      </w:pPr>
    </w:lvl>
    <w:lvl w:ilvl="5" w:tplc="17407338">
      <w:start w:val="1"/>
      <w:numFmt w:val="lowerRoman"/>
      <w:lvlText w:val="%6."/>
      <w:lvlJc w:val="left"/>
      <w:pPr>
        <w:ind w:left="4140" w:firstLine="0"/>
      </w:pPr>
    </w:lvl>
    <w:lvl w:ilvl="6" w:tplc="8DF687CA">
      <w:start w:val="1"/>
      <w:numFmt w:val="decimal"/>
      <w:lvlText w:val="%7."/>
      <w:lvlJc w:val="left"/>
      <w:pPr>
        <w:ind w:left="4680" w:firstLine="0"/>
      </w:pPr>
    </w:lvl>
    <w:lvl w:ilvl="7" w:tplc="D7929FF0">
      <w:start w:val="1"/>
      <w:numFmt w:val="lowerLetter"/>
      <w:lvlText w:val="%8."/>
      <w:lvlJc w:val="left"/>
      <w:pPr>
        <w:ind w:left="5400" w:firstLine="0"/>
      </w:pPr>
    </w:lvl>
    <w:lvl w:ilvl="8" w:tplc="530ECCB4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443A1744"/>
    <w:multiLevelType w:val="hybridMultilevel"/>
    <w:tmpl w:val="642C74FE"/>
    <w:name w:val="Нумерованный список 3"/>
    <w:lvl w:ilvl="0" w:tplc="A4B4265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60E44A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EE4F6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A08000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184CAF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71C368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CB2B15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8AD09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920EFE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64696E2E"/>
    <w:multiLevelType w:val="hybridMultilevel"/>
    <w:tmpl w:val="330A8A52"/>
    <w:name w:val="Нумерованный список 5"/>
    <w:lvl w:ilvl="0" w:tplc="D06C7840">
      <w:start w:val="1"/>
      <w:numFmt w:val="decimal"/>
      <w:lvlText w:val="%1."/>
      <w:lvlJc w:val="left"/>
      <w:pPr>
        <w:ind w:left="360" w:firstLine="0"/>
      </w:pPr>
    </w:lvl>
    <w:lvl w:ilvl="1" w:tplc="C65EBAE2">
      <w:start w:val="1"/>
      <w:numFmt w:val="lowerLetter"/>
      <w:lvlText w:val="%2."/>
      <w:lvlJc w:val="left"/>
      <w:pPr>
        <w:ind w:left="1080" w:firstLine="0"/>
      </w:pPr>
    </w:lvl>
    <w:lvl w:ilvl="2" w:tplc="276A78CA">
      <w:start w:val="1"/>
      <w:numFmt w:val="lowerRoman"/>
      <w:lvlText w:val="%3."/>
      <w:lvlJc w:val="left"/>
      <w:pPr>
        <w:ind w:left="1980" w:firstLine="0"/>
      </w:pPr>
    </w:lvl>
    <w:lvl w:ilvl="3" w:tplc="779872AC">
      <w:start w:val="1"/>
      <w:numFmt w:val="decimal"/>
      <w:lvlText w:val="%4."/>
      <w:lvlJc w:val="left"/>
      <w:pPr>
        <w:ind w:left="2520" w:firstLine="0"/>
      </w:pPr>
    </w:lvl>
    <w:lvl w:ilvl="4" w:tplc="C81A0D34">
      <w:start w:val="1"/>
      <w:numFmt w:val="lowerLetter"/>
      <w:lvlText w:val="%5."/>
      <w:lvlJc w:val="left"/>
      <w:pPr>
        <w:ind w:left="3240" w:firstLine="0"/>
      </w:pPr>
    </w:lvl>
    <w:lvl w:ilvl="5" w:tplc="F0406D3C">
      <w:start w:val="1"/>
      <w:numFmt w:val="lowerRoman"/>
      <w:lvlText w:val="%6."/>
      <w:lvlJc w:val="left"/>
      <w:pPr>
        <w:ind w:left="4140" w:firstLine="0"/>
      </w:pPr>
    </w:lvl>
    <w:lvl w:ilvl="6" w:tplc="EE26C83E">
      <w:start w:val="1"/>
      <w:numFmt w:val="decimal"/>
      <w:lvlText w:val="%7."/>
      <w:lvlJc w:val="left"/>
      <w:pPr>
        <w:ind w:left="4680" w:firstLine="0"/>
      </w:pPr>
    </w:lvl>
    <w:lvl w:ilvl="7" w:tplc="92D8045A">
      <w:start w:val="1"/>
      <w:numFmt w:val="lowerLetter"/>
      <w:lvlText w:val="%8."/>
      <w:lvlJc w:val="left"/>
      <w:pPr>
        <w:ind w:left="5400" w:firstLine="0"/>
      </w:pPr>
    </w:lvl>
    <w:lvl w:ilvl="8" w:tplc="3570975A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7BBF192C"/>
    <w:multiLevelType w:val="hybridMultilevel"/>
    <w:tmpl w:val="E46A76EC"/>
    <w:name w:val="Нумерованный список 6"/>
    <w:lvl w:ilvl="0" w:tplc="B756D9A2">
      <w:numFmt w:val="bullet"/>
      <w:lvlText w:val=""/>
      <w:lvlJc w:val="left"/>
      <w:pPr>
        <w:ind w:left="360" w:firstLine="0"/>
      </w:pPr>
      <w:rPr>
        <w:rFonts w:ascii="Symbol" w:hAnsi="Symbol" w:cs="Symbol"/>
        <w:sz w:val="28"/>
        <w:szCs w:val="28"/>
      </w:rPr>
    </w:lvl>
    <w:lvl w:ilvl="1" w:tplc="CCAC953A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381CD3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26440B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B24ACAC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F71455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EC82BC3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828FC7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E65D0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68">
    <w:nsid w:val="7CB043F6"/>
    <w:multiLevelType w:val="hybridMultilevel"/>
    <w:tmpl w:val="D6C8765C"/>
    <w:name w:val="Нумерованный список 8"/>
    <w:lvl w:ilvl="0" w:tplc="108ABE9C">
      <w:start w:val="1"/>
      <w:numFmt w:val="decimal"/>
      <w:lvlText w:val="%1."/>
      <w:lvlJc w:val="left"/>
      <w:pPr>
        <w:ind w:left="360" w:firstLine="0"/>
      </w:pPr>
    </w:lvl>
    <w:lvl w:ilvl="1" w:tplc="F3745F0E">
      <w:start w:val="1"/>
      <w:numFmt w:val="lowerLetter"/>
      <w:lvlText w:val="%2."/>
      <w:lvlJc w:val="left"/>
      <w:pPr>
        <w:ind w:left="1080" w:firstLine="0"/>
      </w:pPr>
    </w:lvl>
    <w:lvl w:ilvl="2" w:tplc="243EB022">
      <w:start w:val="1"/>
      <w:numFmt w:val="lowerRoman"/>
      <w:lvlText w:val="%3."/>
      <w:lvlJc w:val="left"/>
      <w:pPr>
        <w:ind w:left="1980" w:firstLine="0"/>
      </w:pPr>
    </w:lvl>
    <w:lvl w:ilvl="3" w:tplc="80D4A2A2">
      <w:start w:val="1"/>
      <w:numFmt w:val="decimal"/>
      <w:lvlText w:val="%4."/>
      <w:lvlJc w:val="left"/>
      <w:pPr>
        <w:ind w:left="2520" w:firstLine="0"/>
      </w:pPr>
    </w:lvl>
    <w:lvl w:ilvl="4" w:tplc="C3B47646">
      <w:start w:val="1"/>
      <w:numFmt w:val="lowerLetter"/>
      <w:lvlText w:val="%5."/>
      <w:lvlJc w:val="left"/>
      <w:pPr>
        <w:ind w:left="3240" w:firstLine="0"/>
      </w:pPr>
    </w:lvl>
    <w:lvl w:ilvl="5" w:tplc="CA907286">
      <w:start w:val="1"/>
      <w:numFmt w:val="lowerRoman"/>
      <w:lvlText w:val="%6."/>
      <w:lvlJc w:val="left"/>
      <w:pPr>
        <w:ind w:left="4140" w:firstLine="0"/>
      </w:pPr>
    </w:lvl>
    <w:lvl w:ilvl="6" w:tplc="DCA8C2E0">
      <w:start w:val="1"/>
      <w:numFmt w:val="decimal"/>
      <w:lvlText w:val="%7."/>
      <w:lvlJc w:val="left"/>
      <w:pPr>
        <w:ind w:left="4680" w:firstLine="0"/>
      </w:pPr>
    </w:lvl>
    <w:lvl w:ilvl="7" w:tplc="B6C64B26">
      <w:start w:val="1"/>
      <w:numFmt w:val="lowerLetter"/>
      <w:lvlText w:val="%8."/>
      <w:lvlJc w:val="left"/>
      <w:pPr>
        <w:ind w:left="5400" w:firstLine="0"/>
      </w:pPr>
    </w:lvl>
    <w:lvl w:ilvl="8" w:tplc="402C45AA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7CF47038"/>
    <w:multiLevelType w:val="hybridMultilevel"/>
    <w:tmpl w:val="ECD8A9E8"/>
    <w:name w:val="Нумерованный список 9"/>
    <w:lvl w:ilvl="0" w:tplc="C574A0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C80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B9209480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434FA5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8704452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49C7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C89467A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5AE095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156667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0"/>
  </w:num>
  <w:num w:numId="2">
    <w:abstractNumId w:val="62"/>
  </w:num>
  <w:num w:numId="3">
    <w:abstractNumId w:val="66"/>
  </w:num>
  <w:num w:numId="4">
    <w:abstractNumId w:val="61"/>
  </w:num>
  <w:num w:numId="5">
    <w:abstractNumId w:val="68"/>
  </w:num>
  <w:num w:numId="6">
    <w:abstractNumId w:val="1"/>
  </w:num>
  <w:num w:numId="7">
    <w:abstractNumId w:val="3"/>
  </w:num>
  <w:num w:numId="8">
    <w:abstractNumId w:val="9"/>
  </w:num>
  <w:num w:numId="9">
    <w:abstractNumId w:val="11"/>
  </w:num>
  <w:num w:numId="10">
    <w:abstractNumId w:val="13"/>
  </w:num>
  <w:num w:numId="11">
    <w:abstractNumId w:val="15"/>
  </w:num>
  <w:num w:numId="12">
    <w:abstractNumId w:val="17"/>
  </w:num>
  <w:num w:numId="13">
    <w:abstractNumId w:val="19"/>
  </w:num>
  <w:num w:numId="14">
    <w:abstractNumId w:val="21"/>
  </w:num>
  <w:num w:numId="15">
    <w:abstractNumId w:val="23"/>
  </w:num>
  <w:num w:numId="16">
    <w:abstractNumId w:val="25"/>
  </w:num>
  <w:num w:numId="17">
    <w:abstractNumId w:val="27"/>
  </w:num>
  <w:num w:numId="18">
    <w:abstractNumId w:val="29"/>
  </w:num>
  <w:num w:numId="19">
    <w:abstractNumId w:val="31"/>
  </w:num>
  <w:num w:numId="20">
    <w:abstractNumId w:val="33"/>
  </w:num>
  <w:num w:numId="21">
    <w:abstractNumId w:val="35"/>
  </w:num>
  <w:num w:numId="22">
    <w:abstractNumId w:val="37"/>
  </w:num>
  <w:num w:numId="23">
    <w:abstractNumId w:val="39"/>
  </w:num>
  <w:num w:numId="24">
    <w:abstractNumId w:val="41"/>
  </w:num>
  <w:num w:numId="25">
    <w:abstractNumId w:val="43"/>
  </w:num>
  <w:num w:numId="26">
    <w:abstractNumId w:val="45"/>
  </w:num>
  <w:num w:numId="27">
    <w:abstractNumId w:val="47"/>
  </w:num>
  <w:num w:numId="28">
    <w:abstractNumId w:val="49"/>
  </w:num>
  <w:num w:numId="29">
    <w:abstractNumId w:val="51"/>
  </w:num>
  <w:num w:numId="30">
    <w:abstractNumId w:val="53"/>
  </w:num>
  <w:num w:numId="31">
    <w:abstractNumId w:val="55"/>
  </w:num>
  <w:num w:numId="32">
    <w:abstractNumId w:val="57"/>
  </w:num>
  <w:num w:numId="33">
    <w:abstractNumId w:val="59"/>
  </w:num>
  <w:num w:numId="34">
    <w:abstractNumId w:val="5"/>
  </w:num>
  <w:num w:numId="35">
    <w:abstractNumId w:val="7"/>
  </w:num>
  <w:num w:numId="36">
    <w:abstractNumId w:val="0"/>
  </w:num>
  <w:num w:numId="37">
    <w:abstractNumId w:val="2"/>
  </w:num>
  <w:num w:numId="38">
    <w:abstractNumId w:val="4"/>
  </w:num>
  <w:num w:numId="39">
    <w:abstractNumId w:val="6"/>
  </w:num>
  <w:num w:numId="40">
    <w:abstractNumId w:val="8"/>
  </w:num>
  <w:num w:numId="41">
    <w:abstractNumId w:val="10"/>
  </w:num>
  <w:num w:numId="42">
    <w:abstractNumId w:val="12"/>
  </w:num>
  <w:num w:numId="43">
    <w:abstractNumId w:val="14"/>
  </w:num>
  <w:num w:numId="44">
    <w:abstractNumId w:val="16"/>
  </w:num>
  <w:num w:numId="45">
    <w:abstractNumId w:val="18"/>
  </w:num>
  <w:num w:numId="46">
    <w:abstractNumId w:val="20"/>
  </w:num>
  <w:num w:numId="47">
    <w:abstractNumId w:val="22"/>
  </w:num>
  <w:num w:numId="48">
    <w:abstractNumId w:val="24"/>
  </w:num>
  <w:num w:numId="49">
    <w:abstractNumId w:val="26"/>
  </w:num>
  <w:num w:numId="50">
    <w:abstractNumId w:val="28"/>
  </w:num>
  <w:num w:numId="51">
    <w:abstractNumId w:val="30"/>
  </w:num>
  <w:num w:numId="52">
    <w:abstractNumId w:val="32"/>
  </w:num>
  <w:num w:numId="53">
    <w:abstractNumId w:val="34"/>
  </w:num>
  <w:num w:numId="54">
    <w:abstractNumId w:val="36"/>
  </w:num>
  <w:num w:numId="55">
    <w:abstractNumId w:val="38"/>
  </w:num>
  <w:num w:numId="56">
    <w:abstractNumId w:val="40"/>
  </w:num>
  <w:num w:numId="57">
    <w:abstractNumId w:val="42"/>
  </w:num>
  <w:num w:numId="58">
    <w:abstractNumId w:val="44"/>
  </w:num>
  <w:num w:numId="59">
    <w:abstractNumId w:val="46"/>
  </w:num>
  <w:num w:numId="60">
    <w:abstractNumId w:val="48"/>
  </w:num>
  <w:num w:numId="61">
    <w:abstractNumId w:val="50"/>
  </w:num>
  <w:num w:numId="62">
    <w:abstractNumId w:val="52"/>
  </w:num>
  <w:num w:numId="63">
    <w:abstractNumId w:val="54"/>
  </w:num>
  <w:num w:numId="64">
    <w:abstractNumId w:val="56"/>
  </w:num>
  <w:num w:numId="65">
    <w:abstractNumId w:val="58"/>
  </w:num>
  <w:num w:numId="66">
    <w:abstractNumId w:val="6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F5"/>
    <w:rsid w:val="000A22DB"/>
    <w:rsid w:val="002841E9"/>
    <w:rsid w:val="002909F5"/>
    <w:rsid w:val="002A6195"/>
    <w:rsid w:val="00346907"/>
    <w:rsid w:val="005278A5"/>
    <w:rsid w:val="00617351"/>
    <w:rsid w:val="00750670"/>
    <w:rsid w:val="00C9688A"/>
    <w:rsid w:val="00F06049"/>
    <w:rsid w:val="00F24722"/>
    <w:rsid w:val="00F80CD2"/>
    <w:rsid w:val="00FE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2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qFormat/>
    <w:rsid w:val="00F80CD2"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TableParagraph">
    <w:name w:val="Table Paragraph"/>
    <w:basedOn w:val="a"/>
    <w:uiPriority w:val="1"/>
    <w:qFormat/>
    <w:rsid w:val="00F80CD2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80CD2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80CD2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80CD2"/>
    <w:rPr>
      <w:rFonts w:ascii="Arial" w:hAnsi="Arial" w:cs="Arial"/>
      <w:sz w:val="26"/>
      <w:szCs w:val="26"/>
      <w:lang w:val="ru-RU"/>
    </w:rPr>
  </w:style>
  <w:style w:type="character" w:customStyle="1" w:styleId="22">
    <w:name w:val="Основной текст (2)"/>
    <w:rsid w:val="00F80CD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2391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2023-10-25T13:02:00Z</dcterms:created>
  <dcterms:modified xsi:type="dcterms:W3CDTF">2023-10-25T13:02:00Z</dcterms:modified>
</cp:coreProperties>
</file>